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762FF8" w14:textId="6292CF63" w:rsidR="00F31BCA" w:rsidRDefault="00F31BCA" w:rsidP="004B68DB">
      <w:pPr>
        <w:jc w:val="center"/>
        <w:outlineLvl w:val="0"/>
        <w:rPr>
          <w:sz w:val="36"/>
          <w:szCs w:val="36"/>
        </w:rPr>
      </w:pPr>
    </w:p>
    <w:p w14:paraId="571B01F4" w14:textId="77777777" w:rsidR="004B68DB" w:rsidRPr="00F7633F" w:rsidRDefault="004B68DB" w:rsidP="004B68DB">
      <w:pPr>
        <w:jc w:val="center"/>
        <w:outlineLvl w:val="0"/>
        <w:rPr>
          <w:sz w:val="36"/>
          <w:szCs w:val="36"/>
        </w:rPr>
      </w:pPr>
      <w:r w:rsidRPr="00F7633F">
        <w:rPr>
          <w:sz w:val="36"/>
          <w:szCs w:val="36"/>
        </w:rPr>
        <w:t>SMLOUVA O DÍLO</w:t>
      </w:r>
    </w:p>
    <w:p w14:paraId="4226C4B5" w14:textId="77777777" w:rsidR="004B68DB" w:rsidRDefault="004B68DB" w:rsidP="004B68DB">
      <w:pPr>
        <w:jc w:val="center"/>
      </w:pPr>
    </w:p>
    <w:p w14:paraId="64553023" w14:textId="77777777" w:rsidR="004B68DB" w:rsidRDefault="004B68DB" w:rsidP="004B68DB">
      <w:pPr>
        <w:jc w:val="center"/>
      </w:pPr>
    </w:p>
    <w:p w14:paraId="3324AD7F" w14:textId="77777777" w:rsidR="004B68DB" w:rsidRPr="001C06F6" w:rsidRDefault="004B68DB" w:rsidP="004B68DB">
      <w:pPr>
        <w:jc w:val="both"/>
        <w:outlineLvl w:val="0"/>
        <w:rPr>
          <w:b/>
          <w:sz w:val="20"/>
          <w:szCs w:val="20"/>
        </w:rPr>
      </w:pPr>
      <w:r w:rsidRPr="001C06F6">
        <w:rPr>
          <w:b/>
          <w:sz w:val="20"/>
          <w:szCs w:val="20"/>
        </w:rPr>
        <w:t>SMLUVNÍ STRANY</w:t>
      </w:r>
    </w:p>
    <w:p w14:paraId="2120A181" w14:textId="77777777" w:rsidR="004B68DB" w:rsidRPr="001C06F6" w:rsidRDefault="004B68DB" w:rsidP="004B68DB">
      <w:pPr>
        <w:jc w:val="both"/>
        <w:rPr>
          <w:sz w:val="20"/>
          <w:szCs w:val="20"/>
        </w:rPr>
      </w:pPr>
    </w:p>
    <w:p w14:paraId="7BE08676" w14:textId="36A5A10A" w:rsidR="004B68DB" w:rsidRPr="007C3EB5" w:rsidRDefault="007C3EB5" w:rsidP="007C3EB5">
      <w:pPr>
        <w:tabs>
          <w:tab w:val="left" w:pos="1985"/>
        </w:tabs>
        <w:ind w:left="1985" w:hanging="1985"/>
        <w:jc w:val="both"/>
        <w:outlineLvl w:val="0"/>
        <w:rPr>
          <w:sz w:val="20"/>
          <w:szCs w:val="20"/>
        </w:rPr>
      </w:pPr>
      <w:r>
        <w:rPr>
          <w:b/>
          <w:sz w:val="20"/>
          <w:szCs w:val="20"/>
        </w:rPr>
        <w:t>Objednatel:</w:t>
      </w:r>
      <w:r>
        <w:rPr>
          <w:b/>
          <w:sz w:val="20"/>
          <w:szCs w:val="20"/>
        </w:rPr>
        <w:tab/>
      </w:r>
      <w:r w:rsidRPr="007C3EB5">
        <w:rPr>
          <w:sz w:val="20"/>
          <w:szCs w:val="20"/>
        </w:rPr>
        <w:t>Základní škola Ústí nad Labem, E. Krásnohorské 3084/8, příspěvková organizace</w:t>
      </w:r>
    </w:p>
    <w:p w14:paraId="0097AD9F" w14:textId="5E46F13E" w:rsidR="004B68DB" w:rsidRPr="007C3EB5" w:rsidRDefault="004B68DB" w:rsidP="007C3EB5">
      <w:pPr>
        <w:tabs>
          <w:tab w:val="left" w:pos="1985"/>
        </w:tabs>
        <w:jc w:val="both"/>
        <w:rPr>
          <w:sz w:val="20"/>
          <w:szCs w:val="20"/>
        </w:rPr>
      </w:pPr>
      <w:r w:rsidRPr="007C3EB5">
        <w:rPr>
          <w:sz w:val="20"/>
          <w:szCs w:val="20"/>
        </w:rPr>
        <w:t xml:space="preserve">se sídlem: </w:t>
      </w:r>
      <w:r w:rsidRPr="007C3EB5">
        <w:rPr>
          <w:sz w:val="20"/>
          <w:szCs w:val="20"/>
        </w:rPr>
        <w:tab/>
      </w:r>
      <w:r w:rsidR="007C3EB5" w:rsidRPr="007C3EB5">
        <w:rPr>
          <w:sz w:val="20"/>
          <w:szCs w:val="20"/>
        </w:rPr>
        <w:t>Elišky Krásnohorské 3084/8, 400 11 Ústí nad Labem</w:t>
      </w:r>
    </w:p>
    <w:p w14:paraId="55EC6149" w14:textId="2CFBFB68" w:rsidR="004B68DB" w:rsidRPr="007C3EB5" w:rsidRDefault="004B68DB" w:rsidP="007C3EB5">
      <w:pPr>
        <w:tabs>
          <w:tab w:val="left" w:pos="1985"/>
        </w:tabs>
        <w:jc w:val="both"/>
        <w:rPr>
          <w:sz w:val="20"/>
          <w:szCs w:val="20"/>
        </w:rPr>
      </w:pPr>
      <w:r w:rsidRPr="007C3EB5">
        <w:rPr>
          <w:sz w:val="20"/>
          <w:szCs w:val="20"/>
        </w:rPr>
        <w:t>zastoupen:</w:t>
      </w:r>
      <w:r w:rsidRPr="007C3EB5">
        <w:rPr>
          <w:sz w:val="20"/>
          <w:szCs w:val="20"/>
        </w:rPr>
        <w:tab/>
      </w:r>
      <w:r w:rsidR="007C3EB5" w:rsidRPr="007C3EB5">
        <w:rPr>
          <w:sz w:val="20"/>
          <w:szCs w:val="20"/>
        </w:rPr>
        <w:t xml:space="preserve">Mgr. Bc. Martin </w:t>
      </w:r>
      <w:proofErr w:type="spellStart"/>
      <w:r w:rsidR="007C3EB5" w:rsidRPr="007C3EB5">
        <w:rPr>
          <w:sz w:val="20"/>
          <w:szCs w:val="20"/>
        </w:rPr>
        <w:t>Alinče</w:t>
      </w:r>
      <w:proofErr w:type="spellEnd"/>
      <w:r w:rsidR="007C3EB5" w:rsidRPr="007C3EB5">
        <w:rPr>
          <w:sz w:val="20"/>
          <w:szCs w:val="20"/>
        </w:rPr>
        <w:t>, ředitel školy</w:t>
      </w:r>
    </w:p>
    <w:p w14:paraId="685D1405" w14:textId="4B2E93E7" w:rsidR="004B68DB" w:rsidRPr="007C3EB5" w:rsidRDefault="004B68DB" w:rsidP="007C3EB5">
      <w:pPr>
        <w:tabs>
          <w:tab w:val="left" w:pos="1985"/>
        </w:tabs>
        <w:jc w:val="both"/>
        <w:rPr>
          <w:sz w:val="20"/>
          <w:szCs w:val="20"/>
        </w:rPr>
      </w:pPr>
      <w:r w:rsidRPr="007C3EB5">
        <w:rPr>
          <w:sz w:val="20"/>
          <w:szCs w:val="20"/>
        </w:rPr>
        <w:t>IČO:</w:t>
      </w:r>
      <w:r w:rsidRPr="007C3EB5">
        <w:rPr>
          <w:sz w:val="20"/>
          <w:szCs w:val="20"/>
        </w:rPr>
        <w:tab/>
      </w:r>
      <w:r w:rsidR="007C3EB5" w:rsidRPr="007C3EB5">
        <w:rPr>
          <w:sz w:val="20"/>
          <w:szCs w:val="20"/>
        </w:rPr>
        <w:t>44555491</w:t>
      </w:r>
    </w:p>
    <w:p w14:paraId="55D5FBB3" w14:textId="1F94B9DB" w:rsidR="004B68DB" w:rsidRPr="007C3EB5" w:rsidRDefault="004B68DB" w:rsidP="007C3EB5">
      <w:pPr>
        <w:tabs>
          <w:tab w:val="left" w:pos="1985"/>
        </w:tabs>
        <w:jc w:val="both"/>
        <w:rPr>
          <w:sz w:val="20"/>
          <w:szCs w:val="20"/>
        </w:rPr>
      </w:pPr>
      <w:r w:rsidRPr="007C3EB5">
        <w:rPr>
          <w:sz w:val="20"/>
          <w:szCs w:val="20"/>
        </w:rPr>
        <w:t>DIČ:</w:t>
      </w:r>
      <w:r w:rsidRPr="007C3EB5">
        <w:rPr>
          <w:sz w:val="20"/>
          <w:szCs w:val="20"/>
        </w:rPr>
        <w:tab/>
      </w:r>
      <w:r w:rsidR="007B3691" w:rsidRPr="007C3EB5">
        <w:rPr>
          <w:sz w:val="20"/>
          <w:szCs w:val="20"/>
        </w:rPr>
        <w:t>nejsme plátcem DPH</w:t>
      </w:r>
    </w:p>
    <w:p w14:paraId="0D25F3D9" w14:textId="77777777" w:rsidR="004B68DB" w:rsidRPr="007C3EB5" w:rsidRDefault="004B68DB" w:rsidP="007C3EB5">
      <w:pPr>
        <w:tabs>
          <w:tab w:val="left" w:pos="1985"/>
        </w:tabs>
        <w:jc w:val="both"/>
        <w:rPr>
          <w:sz w:val="20"/>
          <w:szCs w:val="20"/>
        </w:rPr>
      </w:pPr>
      <w:r w:rsidRPr="007C3EB5">
        <w:rPr>
          <w:sz w:val="20"/>
          <w:szCs w:val="20"/>
        </w:rPr>
        <w:t>bankovní spojení:</w:t>
      </w:r>
      <w:r w:rsidRPr="007C3EB5">
        <w:rPr>
          <w:sz w:val="20"/>
          <w:szCs w:val="20"/>
        </w:rPr>
        <w:tab/>
      </w:r>
      <w:r w:rsidR="007B3691" w:rsidRPr="007C3EB5">
        <w:rPr>
          <w:sz w:val="20"/>
          <w:szCs w:val="20"/>
        </w:rPr>
        <w:t>Komerční banka, pobočka Ústí nad Labem</w:t>
      </w:r>
    </w:p>
    <w:p w14:paraId="04087BF1" w14:textId="3779930B" w:rsidR="004B68DB" w:rsidRPr="007C3EB5" w:rsidRDefault="004B68DB" w:rsidP="007C3EB5">
      <w:pPr>
        <w:tabs>
          <w:tab w:val="left" w:pos="1985"/>
        </w:tabs>
        <w:jc w:val="both"/>
        <w:rPr>
          <w:sz w:val="20"/>
          <w:szCs w:val="20"/>
        </w:rPr>
      </w:pPr>
      <w:r w:rsidRPr="007C3EB5">
        <w:rPr>
          <w:sz w:val="20"/>
          <w:szCs w:val="20"/>
        </w:rPr>
        <w:t>číslo účtu:</w:t>
      </w:r>
      <w:r w:rsidRPr="007C3EB5">
        <w:rPr>
          <w:sz w:val="20"/>
          <w:szCs w:val="20"/>
        </w:rPr>
        <w:tab/>
      </w:r>
      <w:r w:rsidR="007C3EB5" w:rsidRPr="007C3EB5">
        <w:rPr>
          <w:sz w:val="20"/>
          <w:szCs w:val="20"/>
        </w:rPr>
        <w:t xml:space="preserve">3762950217 </w:t>
      </w:r>
      <w:r w:rsidR="007B3691" w:rsidRPr="007C3EB5">
        <w:rPr>
          <w:sz w:val="20"/>
          <w:szCs w:val="20"/>
        </w:rPr>
        <w:t>/ 0100</w:t>
      </w:r>
    </w:p>
    <w:p w14:paraId="54877131" w14:textId="77777777" w:rsidR="004B68DB" w:rsidRPr="001C06F6" w:rsidRDefault="004B68DB" w:rsidP="004B68DB">
      <w:pPr>
        <w:jc w:val="both"/>
        <w:rPr>
          <w:i/>
          <w:sz w:val="20"/>
          <w:szCs w:val="20"/>
        </w:rPr>
      </w:pPr>
      <w:r w:rsidRPr="001C06F6">
        <w:rPr>
          <w:i/>
          <w:sz w:val="20"/>
          <w:szCs w:val="20"/>
        </w:rPr>
        <w:t>(dále jen „objednatel“ na straně jedné)</w:t>
      </w:r>
    </w:p>
    <w:p w14:paraId="6B0E37D2" w14:textId="77777777" w:rsidR="004B68DB" w:rsidRPr="001C06F6" w:rsidRDefault="00F82952" w:rsidP="00F82952">
      <w:pPr>
        <w:tabs>
          <w:tab w:val="left" w:pos="7901"/>
        </w:tabs>
        <w:jc w:val="both"/>
        <w:rPr>
          <w:sz w:val="20"/>
          <w:szCs w:val="20"/>
        </w:rPr>
      </w:pPr>
      <w:r>
        <w:rPr>
          <w:sz w:val="20"/>
          <w:szCs w:val="20"/>
        </w:rPr>
        <w:tab/>
      </w:r>
    </w:p>
    <w:p w14:paraId="1B805705" w14:textId="77777777" w:rsidR="004B68DB" w:rsidRPr="001C06F6" w:rsidRDefault="004B68DB" w:rsidP="004B68DB">
      <w:pPr>
        <w:jc w:val="both"/>
        <w:rPr>
          <w:sz w:val="20"/>
          <w:szCs w:val="20"/>
        </w:rPr>
      </w:pPr>
      <w:r w:rsidRPr="001C06F6">
        <w:rPr>
          <w:sz w:val="20"/>
          <w:szCs w:val="20"/>
        </w:rPr>
        <w:t>a</w:t>
      </w:r>
    </w:p>
    <w:p w14:paraId="25972BAA" w14:textId="77777777" w:rsidR="004B68DB" w:rsidRPr="001C06F6" w:rsidRDefault="004B68DB" w:rsidP="004B68DB">
      <w:pPr>
        <w:jc w:val="both"/>
        <w:rPr>
          <w:sz w:val="20"/>
          <w:szCs w:val="20"/>
        </w:rPr>
      </w:pPr>
    </w:p>
    <w:p w14:paraId="3372F239" w14:textId="77777777" w:rsidR="004B68DB" w:rsidRPr="001C06F6" w:rsidRDefault="004B68DB" w:rsidP="004B68DB">
      <w:pPr>
        <w:jc w:val="both"/>
        <w:outlineLvl w:val="0"/>
        <w:rPr>
          <w:b/>
          <w:sz w:val="20"/>
          <w:szCs w:val="20"/>
        </w:rPr>
      </w:pPr>
      <w:r w:rsidRPr="001C06F6">
        <w:rPr>
          <w:b/>
          <w:sz w:val="20"/>
          <w:szCs w:val="20"/>
        </w:rPr>
        <w:t>Zhotovitel:</w:t>
      </w:r>
      <w:r w:rsidRPr="001C06F6">
        <w:rPr>
          <w:b/>
          <w:sz w:val="20"/>
          <w:szCs w:val="20"/>
        </w:rPr>
        <w:tab/>
      </w:r>
      <w:r w:rsidRPr="001C06F6">
        <w:rPr>
          <w:b/>
          <w:sz w:val="20"/>
          <w:szCs w:val="20"/>
        </w:rPr>
        <w:tab/>
      </w:r>
      <w:r w:rsidRPr="00FE7E90">
        <w:rPr>
          <w:rFonts w:cs="Arial"/>
          <w:b/>
          <w:sz w:val="20"/>
          <w:szCs w:val="20"/>
          <w:highlight w:val="yellow"/>
        </w:rPr>
        <w:t>[</w:t>
      </w:r>
      <w:r w:rsidRPr="00FE7E90">
        <w:rPr>
          <w:b/>
          <w:sz w:val="20"/>
          <w:szCs w:val="20"/>
          <w:highlight w:val="yellow"/>
        </w:rPr>
        <w:t>DOPLNÍ UCHAZEČ</w:t>
      </w:r>
      <w:r w:rsidRPr="00FE7E90">
        <w:rPr>
          <w:rFonts w:cs="Arial"/>
          <w:b/>
          <w:sz w:val="20"/>
          <w:szCs w:val="20"/>
          <w:highlight w:val="yellow"/>
        </w:rPr>
        <w:t>]</w:t>
      </w:r>
    </w:p>
    <w:p w14:paraId="5BC349E6" w14:textId="77777777" w:rsidR="004B68DB" w:rsidRPr="001C06F6" w:rsidRDefault="004B68DB" w:rsidP="004B68DB">
      <w:pPr>
        <w:jc w:val="both"/>
        <w:rPr>
          <w:sz w:val="20"/>
          <w:szCs w:val="20"/>
        </w:rPr>
      </w:pPr>
      <w:r w:rsidRPr="001C06F6">
        <w:rPr>
          <w:sz w:val="20"/>
          <w:szCs w:val="20"/>
        </w:rPr>
        <w:t>zapsán v</w:t>
      </w:r>
      <w:r>
        <w:rPr>
          <w:sz w:val="20"/>
          <w:szCs w:val="20"/>
        </w:rPr>
        <w:t>e veřejném</w:t>
      </w:r>
      <w:r w:rsidRPr="001C06F6">
        <w:rPr>
          <w:sz w:val="20"/>
          <w:szCs w:val="20"/>
        </w:rPr>
        <w:t xml:space="preserve"> rejstříku vedeném </w:t>
      </w:r>
      <w:r w:rsidRPr="00FE7E90">
        <w:rPr>
          <w:rFonts w:cs="Arial"/>
          <w:b/>
          <w:sz w:val="20"/>
          <w:szCs w:val="20"/>
          <w:highlight w:val="yellow"/>
        </w:rPr>
        <w:t>[</w:t>
      </w:r>
      <w:r w:rsidRPr="00FE7E90">
        <w:rPr>
          <w:b/>
          <w:sz w:val="20"/>
          <w:szCs w:val="20"/>
          <w:highlight w:val="yellow"/>
        </w:rPr>
        <w:t>DOPLNÍ UCHAZEČ</w:t>
      </w:r>
      <w:r w:rsidRPr="00FE7E90">
        <w:rPr>
          <w:rFonts w:cs="Arial"/>
          <w:b/>
          <w:sz w:val="20"/>
          <w:szCs w:val="20"/>
          <w:highlight w:val="yellow"/>
        </w:rPr>
        <w:t>]</w:t>
      </w:r>
      <w:r w:rsidRPr="001C06F6">
        <w:rPr>
          <w:sz w:val="20"/>
          <w:szCs w:val="20"/>
        </w:rPr>
        <w:t xml:space="preserve"> soudem v </w:t>
      </w:r>
      <w:r w:rsidRPr="00FE7E90">
        <w:rPr>
          <w:rFonts w:cs="Arial"/>
          <w:b/>
          <w:sz w:val="20"/>
          <w:szCs w:val="20"/>
          <w:highlight w:val="yellow"/>
        </w:rPr>
        <w:t>[</w:t>
      </w:r>
      <w:r w:rsidRPr="00FE7E90">
        <w:rPr>
          <w:b/>
          <w:sz w:val="20"/>
          <w:szCs w:val="20"/>
          <w:highlight w:val="yellow"/>
        </w:rPr>
        <w:t>DOPLNÍ UCHAZEČ</w:t>
      </w:r>
      <w:r w:rsidRPr="00FE7E90">
        <w:rPr>
          <w:rFonts w:cs="Arial"/>
          <w:b/>
          <w:sz w:val="20"/>
          <w:szCs w:val="20"/>
          <w:highlight w:val="yellow"/>
        </w:rPr>
        <w:t>]</w:t>
      </w:r>
      <w:r w:rsidRPr="001C06F6">
        <w:rPr>
          <w:sz w:val="20"/>
          <w:szCs w:val="20"/>
        </w:rPr>
        <w:t xml:space="preserve">, oddíl </w:t>
      </w:r>
      <w:r w:rsidRPr="00FE7E90">
        <w:rPr>
          <w:rFonts w:cs="Arial"/>
          <w:b/>
          <w:sz w:val="20"/>
          <w:szCs w:val="20"/>
          <w:highlight w:val="yellow"/>
        </w:rPr>
        <w:t>[</w:t>
      </w:r>
      <w:r w:rsidRPr="00FE7E90">
        <w:rPr>
          <w:b/>
          <w:sz w:val="20"/>
          <w:szCs w:val="20"/>
          <w:highlight w:val="yellow"/>
        </w:rPr>
        <w:t>DOPLNÍ UCHAZEČ</w:t>
      </w:r>
      <w:r w:rsidRPr="00FE7E90">
        <w:rPr>
          <w:rFonts w:cs="Arial"/>
          <w:b/>
          <w:sz w:val="20"/>
          <w:szCs w:val="20"/>
          <w:highlight w:val="yellow"/>
        </w:rPr>
        <w:t>]</w:t>
      </w:r>
      <w:r w:rsidRPr="001C06F6">
        <w:rPr>
          <w:sz w:val="20"/>
          <w:szCs w:val="20"/>
        </w:rPr>
        <w:t xml:space="preserve">, vložka </w:t>
      </w:r>
      <w:r w:rsidRPr="00FE7E90">
        <w:rPr>
          <w:rFonts w:cs="Arial"/>
          <w:b/>
          <w:sz w:val="20"/>
          <w:szCs w:val="20"/>
          <w:highlight w:val="yellow"/>
        </w:rPr>
        <w:t>[</w:t>
      </w:r>
      <w:r w:rsidRPr="00FE7E90">
        <w:rPr>
          <w:b/>
          <w:sz w:val="20"/>
          <w:szCs w:val="20"/>
          <w:highlight w:val="yellow"/>
        </w:rPr>
        <w:t>DOPLNÍ UCHAZEČ</w:t>
      </w:r>
      <w:r w:rsidRPr="00FE7E90">
        <w:rPr>
          <w:rFonts w:cs="Arial"/>
          <w:b/>
          <w:sz w:val="20"/>
          <w:szCs w:val="20"/>
          <w:highlight w:val="yellow"/>
        </w:rPr>
        <w:t>]</w:t>
      </w:r>
    </w:p>
    <w:p w14:paraId="6DF6EA8C" w14:textId="77777777" w:rsidR="004B68DB" w:rsidRPr="001C06F6" w:rsidRDefault="004B68DB" w:rsidP="004B68DB">
      <w:pPr>
        <w:jc w:val="both"/>
        <w:rPr>
          <w:sz w:val="20"/>
          <w:szCs w:val="20"/>
        </w:rPr>
      </w:pPr>
      <w:r w:rsidRPr="001C06F6">
        <w:rPr>
          <w:sz w:val="20"/>
          <w:szCs w:val="20"/>
        </w:rPr>
        <w:t xml:space="preserve">se sídlem: </w:t>
      </w:r>
      <w:r w:rsidRPr="001C06F6">
        <w:rPr>
          <w:sz w:val="20"/>
          <w:szCs w:val="20"/>
        </w:rPr>
        <w:tab/>
      </w:r>
      <w:r w:rsidRPr="001C06F6">
        <w:rPr>
          <w:sz w:val="20"/>
          <w:szCs w:val="20"/>
        </w:rPr>
        <w:tab/>
      </w:r>
      <w:r w:rsidRPr="00FE7E90">
        <w:rPr>
          <w:rFonts w:cs="Arial"/>
          <w:b/>
          <w:sz w:val="20"/>
          <w:szCs w:val="20"/>
          <w:highlight w:val="yellow"/>
        </w:rPr>
        <w:t>[</w:t>
      </w:r>
      <w:r w:rsidRPr="00FE7E90">
        <w:rPr>
          <w:b/>
          <w:sz w:val="20"/>
          <w:szCs w:val="20"/>
          <w:highlight w:val="yellow"/>
        </w:rPr>
        <w:t>DOPLNÍ UCHAZEČ</w:t>
      </w:r>
      <w:r w:rsidRPr="00FE7E90">
        <w:rPr>
          <w:rFonts w:cs="Arial"/>
          <w:b/>
          <w:sz w:val="20"/>
          <w:szCs w:val="20"/>
          <w:highlight w:val="yellow"/>
        </w:rPr>
        <w:t>]</w:t>
      </w:r>
    </w:p>
    <w:p w14:paraId="3490EF93" w14:textId="77777777" w:rsidR="004B68DB" w:rsidRPr="001C06F6" w:rsidRDefault="004B68DB" w:rsidP="004B68DB">
      <w:pPr>
        <w:jc w:val="both"/>
        <w:rPr>
          <w:sz w:val="20"/>
          <w:szCs w:val="20"/>
        </w:rPr>
      </w:pPr>
      <w:r w:rsidRPr="001C06F6">
        <w:rPr>
          <w:sz w:val="20"/>
          <w:szCs w:val="20"/>
        </w:rPr>
        <w:t>zastoupen:</w:t>
      </w:r>
      <w:r w:rsidRPr="001C06F6">
        <w:rPr>
          <w:sz w:val="20"/>
          <w:szCs w:val="20"/>
        </w:rPr>
        <w:tab/>
      </w:r>
      <w:r w:rsidRPr="001C06F6">
        <w:rPr>
          <w:sz w:val="20"/>
          <w:szCs w:val="20"/>
        </w:rPr>
        <w:tab/>
      </w:r>
      <w:r w:rsidRPr="00FE7E90">
        <w:rPr>
          <w:rFonts w:cs="Arial"/>
          <w:b/>
          <w:sz w:val="20"/>
          <w:szCs w:val="20"/>
          <w:highlight w:val="yellow"/>
        </w:rPr>
        <w:t>[</w:t>
      </w:r>
      <w:r w:rsidRPr="00FE7E90">
        <w:rPr>
          <w:b/>
          <w:sz w:val="20"/>
          <w:szCs w:val="20"/>
          <w:highlight w:val="yellow"/>
        </w:rPr>
        <w:t>DOPLNÍ UCHAZEČ</w:t>
      </w:r>
      <w:r w:rsidRPr="00FE7E90">
        <w:rPr>
          <w:rFonts w:cs="Arial"/>
          <w:b/>
          <w:sz w:val="20"/>
          <w:szCs w:val="20"/>
          <w:highlight w:val="yellow"/>
        </w:rPr>
        <w:t>]</w:t>
      </w:r>
    </w:p>
    <w:p w14:paraId="3743B7D7" w14:textId="77777777" w:rsidR="004B68DB" w:rsidRPr="001C06F6" w:rsidRDefault="004B68DB" w:rsidP="004B68DB">
      <w:pPr>
        <w:jc w:val="both"/>
        <w:rPr>
          <w:sz w:val="20"/>
          <w:szCs w:val="20"/>
        </w:rPr>
      </w:pPr>
      <w:r w:rsidRPr="001C06F6">
        <w:rPr>
          <w:sz w:val="20"/>
          <w:szCs w:val="20"/>
        </w:rPr>
        <w:t>IČ</w:t>
      </w:r>
      <w:r>
        <w:rPr>
          <w:sz w:val="20"/>
          <w:szCs w:val="20"/>
        </w:rPr>
        <w:t>O</w:t>
      </w:r>
      <w:r w:rsidRPr="001C06F6">
        <w:rPr>
          <w:sz w:val="20"/>
          <w:szCs w:val="20"/>
        </w:rPr>
        <w:t>:</w:t>
      </w:r>
      <w:r w:rsidRPr="001C06F6">
        <w:rPr>
          <w:sz w:val="20"/>
          <w:szCs w:val="20"/>
        </w:rPr>
        <w:tab/>
      </w:r>
      <w:r w:rsidRPr="001C06F6">
        <w:rPr>
          <w:sz w:val="20"/>
          <w:szCs w:val="20"/>
        </w:rPr>
        <w:tab/>
      </w:r>
      <w:r w:rsidRPr="001C06F6">
        <w:rPr>
          <w:sz w:val="20"/>
          <w:szCs w:val="20"/>
        </w:rPr>
        <w:tab/>
      </w:r>
      <w:r w:rsidRPr="00FE7E90">
        <w:rPr>
          <w:rFonts w:cs="Arial"/>
          <w:b/>
          <w:sz w:val="20"/>
          <w:szCs w:val="20"/>
          <w:highlight w:val="yellow"/>
        </w:rPr>
        <w:t>[</w:t>
      </w:r>
      <w:r w:rsidRPr="00FE7E90">
        <w:rPr>
          <w:b/>
          <w:sz w:val="20"/>
          <w:szCs w:val="20"/>
          <w:highlight w:val="yellow"/>
        </w:rPr>
        <w:t>DOPLNÍ UCHAZEČ</w:t>
      </w:r>
      <w:r w:rsidRPr="00FE7E90">
        <w:rPr>
          <w:rFonts w:cs="Arial"/>
          <w:b/>
          <w:sz w:val="20"/>
          <w:szCs w:val="20"/>
          <w:highlight w:val="yellow"/>
        </w:rPr>
        <w:t>]</w:t>
      </w:r>
    </w:p>
    <w:p w14:paraId="3BF079FD" w14:textId="77777777" w:rsidR="004B68DB" w:rsidRPr="001C06F6" w:rsidRDefault="004B68DB" w:rsidP="004B68DB">
      <w:pPr>
        <w:jc w:val="both"/>
        <w:rPr>
          <w:sz w:val="20"/>
          <w:szCs w:val="20"/>
        </w:rPr>
      </w:pPr>
      <w:r w:rsidRPr="001C06F6">
        <w:rPr>
          <w:sz w:val="20"/>
          <w:szCs w:val="20"/>
        </w:rPr>
        <w:t>DIČ:</w:t>
      </w:r>
      <w:r w:rsidRPr="001C06F6">
        <w:rPr>
          <w:sz w:val="20"/>
          <w:szCs w:val="20"/>
        </w:rPr>
        <w:tab/>
      </w:r>
      <w:r w:rsidRPr="001C06F6">
        <w:rPr>
          <w:sz w:val="20"/>
          <w:szCs w:val="20"/>
        </w:rPr>
        <w:tab/>
      </w:r>
      <w:r w:rsidRPr="001C06F6">
        <w:rPr>
          <w:sz w:val="20"/>
          <w:szCs w:val="20"/>
        </w:rPr>
        <w:tab/>
      </w:r>
      <w:r w:rsidRPr="00FE7E90">
        <w:rPr>
          <w:rFonts w:cs="Arial"/>
          <w:b/>
          <w:sz w:val="20"/>
          <w:szCs w:val="20"/>
          <w:highlight w:val="yellow"/>
        </w:rPr>
        <w:t>[</w:t>
      </w:r>
      <w:r w:rsidRPr="00FE7E90">
        <w:rPr>
          <w:b/>
          <w:sz w:val="20"/>
          <w:szCs w:val="20"/>
          <w:highlight w:val="yellow"/>
        </w:rPr>
        <w:t>DOPLNÍ UCHAZEČ</w:t>
      </w:r>
      <w:r w:rsidRPr="00FE7E90">
        <w:rPr>
          <w:rFonts w:cs="Arial"/>
          <w:b/>
          <w:sz w:val="20"/>
          <w:szCs w:val="20"/>
          <w:highlight w:val="yellow"/>
        </w:rPr>
        <w:t>]</w:t>
      </w:r>
    </w:p>
    <w:p w14:paraId="1384B24F" w14:textId="77777777" w:rsidR="004B68DB" w:rsidRPr="001C06F6" w:rsidRDefault="004B68DB" w:rsidP="004B68DB">
      <w:pPr>
        <w:jc w:val="both"/>
        <w:rPr>
          <w:sz w:val="20"/>
          <w:szCs w:val="20"/>
        </w:rPr>
      </w:pPr>
      <w:r w:rsidRPr="001C06F6">
        <w:rPr>
          <w:sz w:val="20"/>
          <w:szCs w:val="20"/>
        </w:rPr>
        <w:t>bankovní spojení:</w:t>
      </w:r>
      <w:r w:rsidRPr="001C06F6">
        <w:rPr>
          <w:sz w:val="20"/>
          <w:szCs w:val="20"/>
        </w:rPr>
        <w:tab/>
      </w:r>
      <w:r w:rsidRPr="00FE7E90">
        <w:rPr>
          <w:rFonts w:cs="Arial"/>
          <w:b/>
          <w:sz w:val="20"/>
          <w:szCs w:val="20"/>
          <w:highlight w:val="yellow"/>
        </w:rPr>
        <w:t>[</w:t>
      </w:r>
      <w:r w:rsidRPr="00FE7E90">
        <w:rPr>
          <w:b/>
          <w:sz w:val="20"/>
          <w:szCs w:val="20"/>
          <w:highlight w:val="yellow"/>
        </w:rPr>
        <w:t>DOPLNÍ UCHAZEČ</w:t>
      </w:r>
      <w:r w:rsidRPr="00FE7E90">
        <w:rPr>
          <w:rFonts w:cs="Arial"/>
          <w:b/>
          <w:sz w:val="20"/>
          <w:szCs w:val="20"/>
          <w:highlight w:val="yellow"/>
        </w:rPr>
        <w:t>]</w:t>
      </w:r>
    </w:p>
    <w:p w14:paraId="64B93A8B" w14:textId="77777777" w:rsidR="004B68DB" w:rsidRPr="001C06F6" w:rsidRDefault="004B68DB" w:rsidP="004B68DB">
      <w:pPr>
        <w:jc w:val="both"/>
        <w:rPr>
          <w:sz w:val="20"/>
          <w:szCs w:val="20"/>
        </w:rPr>
      </w:pPr>
      <w:r w:rsidRPr="001C06F6">
        <w:rPr>
          <w:sz w:val="20"/>
          <w:szCs w:val="20"/>
        </w:rPr>
        <w:t>číslo účtu:</w:t>
      </w:r>
      <w:r w:rsidRPr="001C06F6">
        <w:rPr>
          <w:sz w:val="20"/>
          <w:szCs w:val="20"/>
        </w:rPr>
        <w:tab/>
      </w:r>
      <w:r w:rsidRPr="001C06F6">
        <w:rPr>
          <w:sz w:val="20"/>
          <w:szCs w:val="20"/>
        </w:rPr>
        <w:tab/>
      </w:r>
      <w:r w:rsidRPr="00FE7E90">
        <w:rPr>
          <w:rFonts w:cs="Arial"/>
          <w:b/>
          <w:sz w:val="20"/>
          <w:szCs w:val="20"/>
          <w:highlight w:val="yellow"/>
        </w:rPr>
        <w:t>[</w:t>
      </w:r>
      <w:r w:rsidRPr="00FE7E90">
        <w:rPr>
          <w:b/>
          <w:sz w:val="20"/>
          <w:szCs w:val="20"/>
          <w:highlight w:val="yellow"/>
        </w:rPr>
        <w:t>DOPLNÍ UCHAZEČ</w:t>
      </w:r>
      <w:r w:rsidRPr="00FE7E90">
        <w:rPr>
          <w:rFonts w:cs="Arial"/>
          <w:b/>
          <w:sz w:val="20"/>
          <w:szCs w:val="20"/>
          <w:highlight w:val="yellow"/>
        </w:rPr>
        <w:t>]</w:t>
      </w:r>
    </w:p>
    <w:p w14:paraId="3107C907" w14:textId="77777777" w:rsidR="004B68DB" w:rsidRPr="001C06F6" w:rsidRDefault="004B68DB" w:rsidP="004B68DB">
      <w:pPr>
        <w:jc w:val="both"/>
        <w:rPr>
          <w:sz w:val="20"/>
          <w:szCs w:val="20"/>
        </w:rPr>
      </w:pPr>
    </w:p>
    <w:p w14:paraId="12B7E5EA" w14:textId="77777777" w:rsidR="004B68DB" w:rsidRPr="001C06F6" w:rsidRDefault="004B68DB" w:rsidP="004B68DB">
      <w:pPr>
        <w:jc w:val="both"/>
        <w:rPr>
          <w:i/>
          <w:sz w:val="20"/>
          <w:szCs w:val="20"/>
        </w:rPr>
      </w:pPr>
      <w:r w:rsidRPr="001C06F6">
        <w:rPr>
          <w:i/>
          <w:sz w:val="20"/>
          <w:szCs w:val="20"/>
        </w:rPr>
        <w:t xml:space="preserve">(dále </w:t>
      </w:r>
      <w:r>
        <w:rPr>
          <w:i/>
          <w:sz w:val="20"/>
          <w:szCs w:val="20"/>
        </w:rPr>
        <w:t xml:space="preserve">jen „zhotovitel“ na straně </w:t>
      </w:r>
      <w:r w:rsidRPr="00640D3C">
        <w:rPr>
          <w:i/>
          <w:sz w:val="20"/>
          <w:szCs w:val="20"/>
        </w:rPr>
        <w:t>druhé</w:t>
      </w:r>
      <w:r w:rsidRPr="001C06F6">
        <w:rPr>
          <w:i/>
          <w:sz w:val="20"/>
          <w:szCs w:val="20"/>
        </w:rPr>
        <w:t>)</w:t>
      </w:r>
    </w:p>
    <w:p w14:paraId="33FC09B7" w14:textId="77777777" w:rsidR="004B68DB" w:rsidRPr="001C06F6" w:rsidRDefault="004B68DB" w:rsidP="004B68DB">
      <w:pPr>
        <w:jc w:val="both"/>
        <w:rPr>
          <w:i/>
          <w:sz w:val="20"/>
          <w:szCs w:val="20"/>
        </w:rPr>
      </w:pPr>
    </w:p>
    <w:p w14:paraId="670D84CC" w14:textId="77777777" w:rsidR="004B68DB" w:rsidRPr="001C06F6" w:rsidRDefault="004B68DB" w:rsidP="004B68DB">
      <w:pPr>
        <w:jc w:val="both"/>
        <w:rPr>
          <w:i/>
          <w:sz w:val="20"/>
          <w:szCs w:val="20"/>
        </w:rPr>
      </w:pPr>
      <w:r>
        <w:rPr>
          <w:i/>
          <w:sz w:val="20"/>
          <w:szCs w:val="20"/>
        </w:rPr>
        <w:t>(objednatel a zhotovitel dále společně také jako „smluvní strany“ nebo jednotlivě každý jako „smluvní strana“)</w:t>
      </w:r>
    </w:p>
    <w:p w14:paraId="0CAC85B7" w14:textId="77777777" w:rsidR="004B68DB" w:rsidRPr="001C06F6" w:rsidRDefault="004B68DB" w:rsidP="004B68DB">
      <w:pPr>
        <w:jc w:val="both"/>
        <w:rPr>
          <w:sz w:val="20"/>
          <w:szCs w:val="20"/>
        </w:rPr>
      </w:pPr>
    </w:p>
    <w:p w14:paraId="51927DC5" w14:textId="77777777" w:rsidR="004B68DB" w:rsidRPr="001C06F6" w:rsidRDefault="004B68DB" w:rsidP="004B68DB">
      <w:pPr>
        <w:jc w:val="both"/>
        <w:rPr>
          <w:sz w:val="20"/>
          <w:szCs w:val="20"/>
        </w:rPr>
      </w:pPr>
      <w:r w:rsidRPr="001C06F6">
        <w:rPr>
          <w:sz w:val="20"/>
          <w:szCs w:val="20"/>
        </w:rPr>
        <w:t xml:space="preserve">uzavřely níže uvedeného dne, měsíce a roku, v souladu s § </w:t>
      </w:r>
      <w:r>
        <w:rPr>
          <w:sz w:val="20"/>
          <w:szCs w:val="20"/>
        </w:rPr>
        <w:t>2586</w:t>
      </w:r>
      <w:r w:rsidRPr="001C06F6">
        <w:rPr>
          <w:sz w:val="20"/>
          <w:szCs w:val="20"/>
        </w:rPr>
        <w:t xml:space="preserve"> a </w:t>
      </w:r>
      <w:r>
        <w:rPr>
          <w:sz w:val="20"/>
          <w:szCs w:val="20"/>
        </w:rPr>
        <w:t>násl. zákona č. 89/2012</w:t>
      </w:r>
      <w:r w:rsidRPr="001C06F6">
        <w:rPr>
          <w:sz w:val="20"/>
          <w:szCs w:val="20"/>
        </w:rPr>
        <w:t xml:space="preserve"> Sb., </w:t>
      </w:r>
      <w:r>
        <w:rPr>
          <w:sz w:val="20"/>
          <w:szCs w:val="20"/>
        </w:rPr>
        <w:t>občanský</w:t>
      </w:r>
      <w:r w:rsidRPr="001C06F6">
        <w:rPr>
          <w:sz w:val="20"/>
          <w:szCs w:val="20"/>
        </w:rPr>
        <w:t xml:space="preserve"> zákoník, ve znění pozdějších předpisů, tuto</w:t>
      </w:r>
    </w:p>
    <w:p w14:paraId="7BEFC28F" w14:textId="77777777" w:rsidR="004B68DB" w:rsidRDefault="004B68DB" w:rsidP="004B68DB">
      <w:pPr>
        <w:jc w:val="both"/>
      </w:pPr>
    </w:p>
    <w:p w14:paraId="3807D98B" w14:textId="77777777" w:rsidR="004B68DB" w:rsidRDefault="004B68DB" w:rsidP="004B68DB">
      <w:pPr>
        <w:jc w:val="both"/>
      </w:pPr>
    </w:p>
    <w:p w14:paraId="20316B10" w14:textId="77777777" w:rsidR="004B68DB" w:rsidRPr="001C06F6" w:rsidRDefault="004B68DB" w:rsidP="004B68DB">
      <w:pPr>
        <w:jc w:val="center"/>
        <w:rPr>
          <w:sz w:val="36"/>
          <w:szCs w:val="36"/>
        </w:rPr>
      </w:pPr>
      <w:r w:rsidRPr="001C06F6">
        <w:rPr>
          <w:sz w:val="36"/>
          <w:szCs w:val="36"/>
        </w:rPr>
        <w:t>smlouvu o dílo</w:t>
      </w:r>
    </w:p>
    <w:p w14:paraId="22E4F5D1" w14:textId="77777777" w:rsidR="004B68DB" w:rsidRPr="001C06F6" w:rsidRDefault="004B68DB" w:rsidP="004B68DB">
      <w:pPr>
        <w:jc w:val="center"/>
        <w:rPr>
          <w:i/>
        </w:rPr>
      </w:pPr>
      <w:r w:rsidRPr="001C06F6">
        <w:rPr>
          <w:i/>
        </w:rPr>
        <w:t>(dále jen „smlouva“)</w:t>
      </w:r>
    </w:p>
    <w:p w14:paraId="44B724D3" w14:textId="77777777" w:rsidR="004B68DB" w:rsidRDefault="004B68DB" w:rsidP="004B68DB">
      <w:pPr>
        <w:jc w:val="both"/>
      </w:pPr>
    </w:p>
    <w:p w14:paraId="410C7A95" w14:textId="77777777" w:rsidR="004B68DB" w:rsidRDefault="004B68DB" w:rsidP="004B68DB">
      <w:pPr>
        <w:jc w:val="both"/>
      </w:pPr>
    </w:p>
    <w:p w14:paraId="16C78E5B" w14:textId="77777777" w:rsidR="004B68DB" w:rsidRPr="001C06F6" w:rsidRDefault="004B68DB" w:rsidP="004B68DB">
      <w:pPr>
        <w:jc w:val="center"/>
        <w:outlineLvl w:val="0"/>
        <w:rPr>
          <w:b/>
          <w:sz w:val="20"/>
          <w:szCs w:val="20"/>
        </w:rPr>
      </w:pPr>
      <w:r w:rsidRPr="001C06F6">
        <w:rPr>
          <w:b/>
          <w:sz w:val="20"/>
          <w:szCs w:val="20"/>
        </w:rPr>
        <w:t>Preambule</w:t>
      </w:r>
      <w:r>
        <w:rPr>
          <w:b/>
          <w:sz w:val="20"/>
          <w:szCs w:val="20"/>
        </w:rPr>
        <w:t xml:space="preserve"> a vymezení pojmů</w:t>
      </w:r>
    </w:p>
    <w:p w14:paraId="00AD05F0" w14:textId="61114061" w:rsidR="004B68DB" w:rsidRDefault="004B68DB" w:rsidP="004B68DB">
      <w:pPr>
        <w:jc w:val="both"/>
        <w:rPr>
          <w:rFonts w:cs="Arial"/>
          <w:sz w:val="22"/>
          <w:szCs w:val="22"/>
        </w:rPr>
      </w:pPr>
      <w:r w:rsidRPr="00832D44">
        <w:rPr>
          <w:rFonts w:cs="Arial"/>
          <w:sz w:val="20"/>
          <w:szCs w:val="20"/>
        </w:rPr>
        <w:t xml:space="preserve">Tato smlouva se uzavírá na základě výsledků </w:t>
      </w:r>
      <w:r w:rsidR="007B3691">
        <w:rPr>
          <w:rFonts w:cs="Arial"/>
          <w:sz w:val="20"/>
          <w:szCs w:val="20"/>
        </w:rPr>
        <w:t>zadávacího</w:t>
      </w:r>
      <w:r w:rsidRPr="00832D44">
        <w:rPr>
          <w:rFonts w:cs="Arial"/>
          <w:sz w:val="20"/>
          <w:szCs w:val="20"/>
        </w:rPr>
        <w:t xml:space="preserve"> řízení na </w:t>
      </w:r>
      <w:r>
        <w:rPr>
          <w:rFonts w:cs="Arial"/>
          <w:sz w:val="20"/>
          <w:szCs w:val="20"/>
        </w:rPr>
        <w:t>stavební práce</w:t>
      </w:r>
      <w:r w:rsidRPr="00832D44">
        <w:rPr>
          <w:rFonts w:cs="Arial"/>
          <w:sz w:val="20"/>
          <w:szCs w:val="20"/>
        </w:rPr>
        <w:t xml:space="preserve"> vyhlášeného </w:t>
      </w:r>
      <w:r>
        <w:rPr>
          <w:rFonts w:cs="Arial"/>
          <w:sz w:val="20"/>
          <w:szCs w:val="20"/>
        </w:rPr>
        <w:t>objednatelem, jako zadavatelem,</w:t>
      </w:r>
      <w:r w:rsidRPr="00832D44">
        <w:rPr>
          <w:rFonts w:cs="Arial"/>
          <w:sz w:val="20"/>
          <w:szCs w:val="20"/>
        </w:rPr>
        <w:t xml:space="preserve"> pod názvem </w:t>
      </w:r>
      <w:r w:rsidRPr="00832D44">
        <w:rPr>
          <w:rFonts w:cs="Arial"/>
          <w:b/>
          <w:sz w:val="20"/>
          <w:szCs w:val="20"/>
        </w:rPr>
        <w:t>„</w:t>
      </w:r>
      <w:r w:rsidR="007C3EB5">
        <w:rPr>
          <w:rStyle w:val="Siln"/>
        </w:rPr>
        <w:t>Modernizace učeben fyziky a chemie</w:t>
      </w:r>
      <w:r w:rsidRPr="00CE2F5C">
        <w:rPr>
          <w:rFonts w:cs="Arial"/>
          <w:b/>
          <w:sz w:val="20"/>
          <w:szCs w:val="20"/>
        </w:rPr>
        <w:t>“</w:t>
      </w:r>
      <w:r>
        <w:rPr>
          <w:rFonts w:cs="Arial"/>
          <w:b/>
          <w:sz w:val="20"/>
          <w:szCs w:val="20"/>
        </w:rPr>
        <w:t xml:space="preserve"> </w:t>
      </w:r>
      <w:r w:rsidRPr="006D749E">
        <w:rPr>
          <w:rFonts w:cs="Arial"/>
          <w:i/>
          <w:sz w:val="20"/>
          <w:szCs w:val="20"/>
        </w:rPr>
        <w:t>(dále jen „</w:t>
      </w:r>
      <w:r w:rsidR="007B3691">
        <w:rPr>
          <w:rFonts w:cs="Arial"/>
          <w:i/>
          <w:sz w:val="20"/>
          <w:szCs w:val="20"/>
        </w:rPr>
        <w:t>zadávací</w:t>
      </w:r>
      <w:r w:rsidRPr="006D749E">
        <w:rPr>
          <w:rFonts w:cs="Arial"/>
          <w:i/>
          <w:sz w:val="20"/>
          <w:szCs w:val="20"/>
        </w:rPr>
        <w:t xml:space="preserve"> řízení“</w:t>
      </w:r>
      <w:r>
        <w:rPr>
          <w:rFonts w:cs="Arial"/>
          <w:i/>
          <w:sz w:val="20"/>
          <w:szCs w:val="20"/>
        </w:rPr>
        <w:t xml:space="preserve"> nebo „zakázka“</w:t>
      </w:r>
      <w:r w:rsidRPr="006D749E">
        <w:rPr>
          <w:rFonts w:cs="Arial"/>
          <w:i/>
          <w:sz w:val="20"/>
          <w:szCs w:val="20"/>
        </w:rPr>
        <w:t xml:space="preserve">) </w:t>
      </w:r>
      <w:r w:rsidRPr="00832D44">
        <w:rPr>
          <w:rFonts w:cs="Arial"/>
          <w:sz w:val="20"/>
          <w:szCs w:val="20"/>
        </w:rPr>
        <w:t xml:space="preserve">a v souladu se zadávací dokumentací a nabídkou </w:t>
      </w:r>
      <w:r>
        <w:rPr>
          <w:rFonts w:cs="Arial"/>
          <w:sz w:val="20"/>
          <w:szCs w:val="20"/>
        </w:rPr>
        <w:t>zhotovitele,</w:t>
      </w:r>
      <w:r w:rsidRPr="00832D44">
        <w:rPr>
          <w:rFonts w:cs="Arial"/>
          <w:sz w:val="20"/>
          <w:szCs w:val="20"/>
        </w:rPr>
        <w:t xml:space="preserve"> podanou v rámci shora uvedeného </w:t>
      </w:r>
      <w:r w:rsidR="007B3691">
        <w:rPr>
          <w:rFonts w:cs="Arial"/>
          <w:sz w:val="20"/>
          <w:szCs w:val="20"/>
        </w:rPr>
        <w:t>zadávacího</w:t>
      </w:r>
      <w:r w:rsidR="009B7F1A">
        <w:rPr>
          <w:rFonts w:cs="Arial"/>
          <w:sz w:val="20"/>
          <w:szCs w:val="20"/>
        </w:rPr>
        <w:t xml:space="preserve"> řízení.</w:t>
      </w:r>
    </w:p>
    <w:p w14:paraId="08C9899B" w14:textId="77777777" w:rsidR="004B68DB" w:rsidRDefault="004B68DB" w:rsidP="004B68DB">
      <w:pPr>
        <w:jc w:val="both"/>
        <w:rPr>
          <w:rFonts w:cs="Arial"/>
          <w:sz w:val="22"/>
          <w:szCs w:val="22"/>
        </w:rPr>
      </w:pPr>
    </w:p>
    <w:p w14:paraId="36B0A261" w14:textId="77777777" w:rsidR="004B68DB" w:rsidRDefault="004B68DB" w:rsidP="004B68DB">
      <w:pPr>
        <w:jc w:val="both"/>
        <w:rPr>
          <w:rFonts w:cs="Arial"/>
          <w:sz w:val="20"/>
          <w:szCs w:val="20"/>
        </w:rPr>
      </w:pPr>
      <w:r>
        <w:rPr>
          <w:rFonts w:cs="Arial"/>
          <w:sz w:val="20"/>
          <w:szCs w:val="20"/>
        </w:rPr>
        <w:t>Touto smlouvou se zhotovitel zavazuje, že provede na svůj náklad a nebezpečí ve prospěch objednatele dílo specifikované dále touto smlouvou a objednatel se zavazuje zaplatit zhotoviteli cenu za provedení díla ve výši a za podmínek sjednaných níže touto smlouvou.</w:t>
      </w:r>
    </w:p>
    <w:p w14:paraId="31522284" w14:textId="77777777" w:rsidR="004B68DB" w:rsidRPr="002B7A9D" w:rsidRDefault="004B68DB" w:rsidP="004B68DB">
      <w:pPr>
        <w:jc w:val="both"/>
        <w:rPr>
          <w:rFonts w:cs="Arial"/>
          <w:sz w:val="20"/>
          <w:szCs w:val="20"/>
        </w:rPr>
      </w:pPr>
    </w:p>
    <w:p w14:paraId="3702F7D2" w14:textId="77777777" w:rsidR="004B68DB" w:rsidRPr="002B7A9D" w:rsidRDefault="004B68DB" w:rsidP="004B68DB">
      <w:pPr>
        <w:jc w:val="both"/>
        <w:rPr>
          <w:rFonts w:cs="Arial"/>
          <w:sz w:val="20"/>
          <w:szCs w:val="20"/>
        </w:rPr>
      </w:pPr>
      <w:r w:rsidRPr="002B7A9D">
        <w:rPr>
          <w:rFonts w:cs="Arial"/>
          <w:i/>
          <w:sz w:val="20"/>
          <w:szCs w:val="20"/>
        </w:rPr>
        <w:t xml:space="preserve">Smlouva </w:t>
      </w:r>
      <w:r>
        <w:rPr>
          <w:rFonts w:cs="Arial"/>
          <w:i/>
          <w:sz w:val="20"/>
          <w:szCs w:val="20"/>
        </w:rPr>
        <w:t>–</w:t>
      </w:r>
      <w:r w:rsidRPr="002B7A9D">
        <w:rPr>
          <w:rFonts w:cs="Arial"/>
          <w:i/>
          <w:sz w:val="20"/>
          <w:szCs w:val="20"/>
        </w:rPr>
        <w:t xml:space="preserve"> </w:t>
      </w:r>
      <w:r>
        <w:rPr>
          <w:rFonts w:cs="Arial"/>
          <w:sz w:val="20"/>
          <w:szCs w:val="20"/>
        </w:rPr>
        <w:t xml:space="preserve">tato </w:t>
      </w:r>
      <w:r w:rsidRPr="002B7A9D">
        <w:rPr>
          <w:rFonts w:cs="Arial"/>
          <w:sz w:val="20"/>
          <w:szCs w:val="20"/>
        </w:rPr>
        <w:t>s</w:t>
      </w:r>
      <w:r w:rsidRPr="002B7A9D">
        <w:rPr>
          <w:rFonts w:cs="Arial"/>
          <w:color w:val="000000"/>
          <w:sz w:val="20"/>
          <w:szCs w:val="20"/>
        </w:rPr>
        <w:t>mlouva</w:t>
      </w:r>
      <w:r>
        <w:rPr>
          <w:rFonts w:cs="Arial"/>
          <w:color w:val="000000"/>
          <w:sz w:val="20"/>
          <w:szCs w:val="20"/>
        </w:rPr>
        <w:t xml:space="preserve"> o dílo</w:t>
      </w:r>
      <w:r w:rsidRPr="002B7A9D">
        <w:rPr>
          <w:rFonts w:cs="Arial"/>
          <w:color w:val="000000"/>
          <w:sz w:val="20"/>
          <w:szCs w:val="20"/>
        </w:rPr>
        <w:t>, podepsaná oprávněnými zástupci objednatele a zhotovitele, včetně všech příloh, jakož i veškeré její změny a dodatky, které budou stranami uzavřeny v souladu s ustanoveními smlouvy;</w:t>
      </w:r>
    </w:p>
    <w:p w14:paraId="07EA1347" w14:textId="77777777" w:rsidR="004B68DB" w:rsidRPr="002B7A9D" w:rsidRDefault="004B68DB" w:rsidP="004B68DB">
      <w:pPr>
        <w:jc w:val="both"/>
        <w:rPr>
          <w:rFonts w:cs="Arial"/>
          <w:i/>
          <w:sz w:val="20"/>
          <w:szCs w:val="20"/>
        </w:rPr>
      </w:pPr>
    </w:p>
    <w:p w14:paraId="39F2320E" w14:textId="77777777" w:rsidR="004B68DB" w:rsidRPr="002B7A9D" w:rsidRDefault="004B68DB" w:rsidP="004B68DB">
      <w:pPr>
        <w:jc w:val="both"/>
        <w:outlineLvl w:val="0"/>
        <w:rPr>
          <w:rFonts w:cs="Arial"/>
          <w:sz w:val="20"/>
          <w:szCs w:val="20"/>
        </w:rPr>
      </w:pPr>
      <w:r w:rsidRPr="002B7A9D">
        <w:rPr>
          <w:rFonts w:cs="Arial"/>
          <w:i/>
          <w:sz w:val="20"/>
          <w:szCs w:val="20"/>
        </w:rPr>
        <w:t>Objednatel</w:t>
      </w:r>
      <w:r w:rsidRPr="002B7A9D">
        <w:rPr>
          <w:rFonts w:cs="Arial"/>
          <w:sz w:val="20"/>
          <w:szCs w:val="20"/>
        </w:rPr>
        <w:t xml:space="preserve"> – zadavatel po uzavření smlouvy na plnění zakázky;</w:t>
      </w:r>
    </w:p>
    <w:p w14:paraId="1B7723D2" w14:textId="77777777" w:rsidR="004B68DB" w:rsidRPr="002B7A9D" w:rsidRDefault="004B68DB" w:rsidP="004B68DB">
      <w:pPr>
        <w:jc w:val="both"/>
        <w:rPr>
          <w:rFonts w:cs="Arial"/>
          <w:sz w:val="20"/>
          <w:szCs w:val="20"/>
        </w:rPr>
      </w:pPr>
    </w:p>
    <w:p w14:paraId="44A5F5DF" w14:textId="77777777" w:rsidR="004B68DB" w:rsidRPr="002B7A9D" w:rsidRDefault="004B68DB" w:rsidP="004B68DB">
      <w:pPr>
        <w:jc w:val="both"/>
        <w:outlineLvl w:val="0"/>
        <w:rPr>
          <w:rFonts w:cs="Arial"/>
          <w:sz w:val="20"/>
          <w:szCs w:val="20"/>
        </w:rPr>
      </w:pPr>
      <w:r w:rsidRPr="002B7A9D">
        <w:rPr>
          <w:rFonts w:cs="Arial"/>
          <w:i/>
          <w:sz w:val="20"/>
          <w:szCs w:val="20"/>
        </w:rPr>
        <w:t>Zhotovitel</w:t>
      </w:r>
      <w:r w:rsidRPr="002B7A9D">
        <w:rPr>
          <w:rFonts w:cs="Arial"/>
          <w:sz w:val="20"/>
          <w:szCs w:val="20"/>
        </w:rPr>
        <w:t xml:space="preserve"> – dodavatel po uzavření smlouvy na plnění zakázky;</w:t>
      </w:r>
    </w:p>
    <w:p w14:paraId="2DD649E6" w14:textId="77777777" w:rsidR="004B68DB" w:rsidRPr="002B7A9D" w:rsidRDefault="004B68DB" w:rsidP="004B68DB">
      <w:pPr>
        <w:jc w:val="both"/>
        <w:rPr>
          <w:rFonts w:cs="Arial"/>
          <w:sz w:val="20"/>
          <w:szCs w:val="20"/>
        </w:rPr>
      </w:pPr>
    </w:p>
    <w:p w14:paraId="10DDC6E3" w14:textId="77777777" w:rsidR="004B68DB" w:rsidRDefault="004B68DB" w:rsidP="004B68DB">
      <w:pPr>
        <w:jc w:val="both"/>
        <w:outlineLvl w:val="0"/>
        <w:rPr>
          <w:rFonts w:cs="Arial"/>
          <w:sz w:val="20"/>
          <w:szCs w:val="20"/>
        </w:rPr>
      </w:pPr>
      <w:proofErr w:type="spellStart"/>
      <w:r w:rsidRPr="002B7A9D">
        <w:rPr>
          <w:rFonts w:cs="Arial"/>
          <w:i/>
          <w:sz w:val="20"/>
          <w:szCs w:val="20"/>
        </w:rPr>
        <w:t>Podzhotovitel</w:t>
      </w:r>
      <w:proofErr w:type="spellEnd"/>
      <w:r w:rsidRPr="002B7A9D">
        <w:rPr>
          <w:rFonts w:cs="Arial"/>
          <w:sz w:val="20"/>
          <w:szCs w:val="20"/>
        </w:rPr>
        <w:t xml:space="preserve"> – subdodavatel po uzavření smlouvy na plnění zakázky;</w:t>
      </w:r>
    </w:p>
    <w:p w14:paraId="2723AD23" w14:textId="77777777" w:rsidR="004B68DB" w:rsidRPr="002B7A9D" w:rsidRDefault="004B68DB" w:rsidP="004B68DB">
      <w:pPr>
        <w:jc w:val="both"/>
        <w:rPr>
          <w:rFonts w:cs="Arial"/>
          <w:sz w:val="20"/>
          <w:szCs w:val="20"/>
        </w:rPr>
      </w:pPr>
    </w:p>
    <w:p w14:paraId="1EB5D3CF" w14:textId="77777777" w:rsidR="004B68DB" w:rsidRPr="002B7A9D" w:rsidRDefault="004B68DB" w:rsidP="004B68DB">
      <w:pPr>
        <w:jc w:val="both"/>
        <w:rPr>
          <w:rFonts w:cs="Arial"/>
          <w:color w:val="000000"/>
          <w:sz w:val="20"/>
          <w:szCs w:val="20"/>
        </w:rPr>
      </w:pPr>
      <w:r w:rsidRPr="002B7A9D">
        <w:rPr>
          <w:rFonts w:cs="Arial"/>
          <w:i/>
          <w:sz w:val="20"/>
          <w:szCs w:val="20"/>
        </w:rPr>
        <w:t>Datum zahájení prací</w:t>
      </w:r>
      <w:r w:rsidRPr="002B7A9D">
        <w:rPr>
          <w:rFonts w:cs="Arial"/>
          <w:sz w:val="20"/>
          <w:szCs w:val="20"/>
        </w:rPr>
        <w:t xml:space="preserve"> - </w:t>
      </w:r>
      <w:r w:rsidRPr="002B7A9D">
        <w:rPr>
          <w:rFonts w:cs="Arial"/>
          <w:color w:val="000000"/>
          <w:sz w:val="20"/>
          <w:szCs w:val="20"/>
        </w:rPr>
        <w:t>datum, stanovené ve sjednaném harmonogramu jako datum, kdy zhotovitel po převzetí staveniště zahájí na tomto staveništi práce;</w:t>
      </w:r>
    </w:p>
    <w:p w14:paraId="408B799A" w14:textId="77777777" w:rsidR="004B68DB" w:rsidRPr="002B7A9D" w:rsidRDefault="004B68DB" w:rsidP="004B68DB">
      <w:pPr>
        <w:jc w:val="both"/>
        <w:rPr>
          <w:rFonts w:cs="Arial"/>
          <w:color w:val="000000"/>
          <w:sz w:val="20"/>
          <w:szCs w:val="20"/>
        </w:rPr>
      </w:pPr>
    </w:p>
    <w:p w14:paraId="41C4D4C6" w14:textId="77777777" w:rsidR="004B68DB" w:rsidRPr="002B7A9D" w:rsidRDefault="004B68DB" w:rsidP="004B68DB">
      <w:pPr>
        <w:jc w:val="both"/>
        <w:outlineLvl w:val="0"/>
        <w:rPr>
          <w:rFonts w:cs="Arial"/>
          <w:sz w:val="20"/>
          <w:szCs w:val="20"/>
        </w:rPr>
      </w:pPr>
      <w:r w:rsidRPr="002B7A9D">
        <w:rPr>
          <w:rFonts w:cs="Arial"/>
          <w:i/>
          <w:color w:val="000000"/>
          <w:sz w:val="20"/>
          <w:szCs w:val="20"/>
        </w:rPr>
        <w:t>Datum ukončení prací</w:t>
      </w:r>
      <w:r w:rsidRPr="002B7A9D">
        <w:rPr>
          <w:rFonts w:cs="Arial"/>
          <w:color w:val="000000"/>
          <w:sz w:val="20"/>
          <w:szCs w:val="20"/>
        </w:rPr>
        <w:t xml:space="preserve"> - datum, uvedené ve smlouvě, k němuž má zhotovitel práce na díle ukončit;</w:t>
      </w:r>
    </w:p>
    <w:p w14:paraId="372382E0" w14:textId="77777777" w:rsidR="004B68DB" w:rsidRPr="002B7A9D" w:rsidRDefault="004B68DB" w:rsidP="004B68DB">
      <w:pPr>
        <w:jc w:val="both"/>
        <w:rPr>
          <w:rFonts w:cs="Arial"/>
          <w:sz w:val="20"/>
          <w:szCs w:val="20"/>
        </w:rPr>
      </w:pPr>
    </w:p>
    <w:p w14:paraId="6860A822" w14:textId="77777777" w:rsidR="004B68DB" w:rsidRPr="002B7A9D" w:rsidRDefault="004B68DB" w:rsidP="004B68DB">
      <w:pPr>
        <w:jc w:val="both"/>
        <w:rPr>
          <w:rFonts w:cs="Arial"/>
          <w:sz w:val="20"/>
          <w:szCs w:val="20"/>
        </w:rPr>
      </w:pPr>
      <w:r w:rsidRPr="002B7A9D">
        <w:rPr>
          <w:rFonts w:cs="Arial"/>
          <w:i/>
          <w:sz w:val="20"/>
          <w:szCs w:val="20"/>
        </w:rPr>
        <w:t>Příslušná dokumentace</w:t>
      </w:r>
      <w:r w:rsidRPr="002B7A9D">
        <w:rPr>
          <w:rFonts w:cs="Arial"/>
          <w:sz w:val="20"/>
          <w:szCs w:val="20"/>
        </w:rPr>
        <w:t xml:space="preserve"> – dokumentace zpracovaná v rozsahu </w:t>
      </w:r>
      <w:r w:rsidR="00FB1620">
        <w:rPr>
          <w:rFonts w:cs="Arial"/>
          <w:sz w:val="20"/>
          <w:szCs w:val="20"/>
        </w:rPr>
        <w:t>pro vydání stavebního povolení a stavební povolení</w:t>
      </w:r>
      <w:r w:rsidRPr="002B7A9D">
        <w:rPr>
          <w:rFonts w:cs="Arial"/>
          <w:sz w:val="20"/>
          <w:szCs w:val="20"/>
        </w:rPr>
        <w:t>;</w:t>
      </w:r>
    </w:p>
    <w:p w14:paraId="5F1F1B9B" w14:textId="77777777" w:rsidR="004B68DB" w:rsidRPr="002B7A9D" w:rsidRDefault="004B68DB" w:rsidP="004B68DB">
      <w:pPr>
        <w:jc w:val="both"/>
        <w:rPr>
          <w:rFonts w:cs="Arial"/>
          <w:sz w:val="20"/>
          <w:szCs w:val="20"/>
        </w:rPr>
      </w:pPr>
    </w:p>
    <w:p w14:paraId="477301CB" w14:textId="77777777" w:rsidR="004B68DB" w:rsidRPr="002B7A9D" w:rsidRDefault="004B68DB" w:rsidP="004B68DB">
      <w:pPr>
        <w:jc w:val="both"/>
        <w:rPr>
          <w:rFonts w:cs="Arial"/>
          <w:sz w:val="20"/>
          <w:szCs w:val="20"/>
        </w:rPr>
      </w:pPr>
      <w:r w:rsidRPr="002B7A9D">
        <w:rPr>
          <w:rFonts w:cs="Arial"/>
          <w:i/>
          <w:sz w:val="20"/>
          <w:szCs w:val="20"/>
        </w:rPr>
        <w:t>Položkový rozpočet</w:t>
      </w:r>
      <w:r w:rsidRPr="002B7A9D">
        <w:rPr>
          <w:rFonts w:cs="Arial"/>
          <w:sz w:val="20"/>
          <w:szCs w:val="20"/>
        </w:rPr>
        <w:t xml:space="preserve"> – zhotovitele oceněný soupis stavebních prací, dodávek a služeb, v němž jsou zhotovitelem uvedeny jednotkové ceny u všech položek stavebních prací, dodávek a služeb a jejich celkové ceny pro zadavatelem vymezené množství;</w:t>
      </w:r>
    </w:p>
    <w:p w14:paraId="2218A596" w14:textId="77777777" w:rsidR="004B68DB" w:rsidRPr="002B7A9D" w:rsidRDefault="004B68DB" w:rsidP="004B68DB">
      <w:pPr>
        <w:jc w:val="both"/>
        <w:rPr>
          <w:rFonts w:cs="Arial"/>
          <w:sz w:val="20"/>
          <w:szCs w:val="20"/>
        </w:rPr>
      </w:pPr>
    </w:p>
    <w:p w14:paraId="269520FE" w14:textId="77777777" w:rsidR="004B68DB" w:rsidRPr="002B7A9D" w:rsidRDefault="004B68DB" w:rsidP="004B68DB">
      <w:pPr>
        <w:jc w:val="both"/>
        <w:rPr>
          <w:rFonts w:cs="Arial"/>
          <w:color w:val="000000"/>
          <w:sz w:val="20"/>
          <w:szCs w:val="20"/>
        </w:rPr>
      </w:pPr>
      <w:r w:rsidRPr="002B7A9D">
        <w:rPr>
          <w:rFonts w:cs="Arial"/>
          <w:i/>
          <w:sz w:val="20"/>
          <w:szCs w:val="20"/>
        </w:rPr>
        <w:t>Staveniště</w:t>
      </w:r>
      <w:r w:rsidRPr="002B7A9D">
        <w:rPr>
          <w:rFonts w:cs="Arial"/>
          <w:sz w:val="20"/>
          <w:szCs w:val="20"/>
        </w:rPr>
        <w:t xml:space="preserve"> - </w:t>
      </w:r>
      <w:r w:rsidRPr="002B7A9D">
        <w:rPr>
          <w:rFonts w:cs="Arial"/>
          <w:color w:val="000000"/>
          <w:sz w:val="20"/>
          <w:szCs w:val="20"/>
        </w:rPr>
        <w:t>prostory (plochy) určené ve schválené projektové dokumentaci a v pravomocném územním rozhodnutí pro provádění stavby, které zhotovitel použije pro realizaci stavby a pro umístění zařízení staveniště;</w:t>
      </w:r>
    </w:p>
    <w:p w14:paraId="421F7E46" w14:textId="77777777" w:rsidR="004B68DB" w:rsidRPr="002B7A9D" w:rsidRDefault="004B68DB" w:rsidP="004B68DB">
      <w:pPr>
        <w:jc w:val="both"/>
        <w:rPr>
          <w:rFonts w:cs="Arial"/>
          <w:color w:val="000000"/>
          <w:sz w:val="20"/>
          <w:szCs w:val="20"/>
        </w:rPr>
      </w:pPr>
    </w:p>
    <w:p w14:paraId="4D3C20A4" w14:textId="77777777" w:rsidR="004B68DB" w:rsidRPr="002B7A9D" w:rsidRDefault="004B68DB" w:rsidP="004B68DB">
      <w:pPr>
        <w:jc w:val="both"/>
        <w:rPr>
          <w:rFonts w:cs="Arial"/>
          <w:color w:val="000000"/>
          <w:sz w:val="20"/>
          <w:szCs w:val="20"/>
        </w:rPr>
      </w:pPr>
      <w:r w:rsidRPr="002B7A9D">
        <w:rPr>
          <w:rFonts w:cs="Arial"/>
          <w:i/>
          <w:color w:val="000000"/>
          <w:sz w:val="20"/>
          <w:szCs w:val="20"/>
        </w:rPr>
        <w:t>Zařízení staveniště</w:t>
      </w:r>
      <w:r w:rsidRPr="002B7A9D">
        <w:rPr>
          <w:rFonts w:cs="Arial"/>
          <w:color w:val="000000"/>
          <w:sz w:val="20"/>
          <w:szCs w:val="20"/>
        </w:rPr>
        <w:t xml:space="preserve"> - dočasné objekty a zařízení, které po dobu provádění stavby slouží provozním a sociálním účelům účastníků smluvních vztahů. Pro tyto účely mohou být využívány též objekty a zařízení, které jsou budovány jako součást stavby nebo jsou již vybudovány a poskytovány k uvedenému využití, pokud se tak strany dohodnou;</w:t>
      </w:r>
    </w:p>
    <w:p w14:paraId="16BD0BEC" w14:textId="77777777" w:rsidR="004B68DB" w:rsidRPr="002B7A9D" w:rsidRDefault="004B68DB" w:rsidP="004B68DB">
      <w:pPr>
        <w:jc w:val="both"/>
        <w:rPr>
          <w:rFonts w:cs="Arial"/>
          <w:color w:val="000000"/>
          <w:sz w:val="20"/>
          <w:szCs w:val="20"/>
        </w:rPr>
      </w:pPr>
    </w:p>
    <w:p w14:paraId="6D7F1621" w14:textId="77777777" w:rsidR="004B68DB" w:rsidRPr="002B7A9D" w:rsidRDefault="004B68DB" w:rsidP="004B68DB">
      <w:pPr>
        <w:jc w:val="both"/>
        <w:rPr>
          <w:rFonts w:cs="Arial"/>
          <w:color w:val="000000"/>
          <w:sz w:val="20"/>
          <w:szCs w:val="20"/>
        </w:rPr>
      </w:pPr>
      <w:r w:rsidRPr="002B7A9D">
        <w:rPr>
          <w:rFonts w:cs="Arial"/>
          <w:i/>
          <w:color w:val="000000"/>
          <w:sz w:val="20"/>
          <w:szCs w:val="20"/>
        </w:rPr>
        <w:t>Vícepráce</w:t>
      </w:r>
      <w:r w:rsidRPr="002B7A9D">
        <w:rPr>
          <w:rFonts w:cs="Arial"/>
          <w:color w:val="000000"/>
          <w:sz w:val="20"/>
          <w:szCs w:val="20"/>
        </w:rPr>
        <w:t xml:space="preserve"> – práce, dodávky a/nebo služby, které nejsou zahrnuté v předmětu díla dle smlouvy ani jejich cena ve sjednané ceně a zhotovitel se s objednatelem dohodl na jejich provedení;</w:t>
      </w:r>
    </w:p>
    <w:p w14:paraId="3F80CF13" w14:textId="77777777" w:rsidR="004B68DB" w:rsidRPr="002B7A9D" w:rsidRDefault="004B68DB" w:rsidP="004B68DB">
      <w:pPr>
        <w:jc w:val="both"/>
        <w:rPr>
          <w:rFonts w:cs="Arial"/>
          <w:color w:val="000000"/>
          <w:sz w:val="20"/>
          <w:szCs w:val="20"/>
        </w:rPr>
      </w:pPr>
    </w:p>
    <w:p w14:paraId="4B94D2B6" w14:textId="77777777" w:rsidR="004B68DB" w:rsidRPr="002B7A9D" w:rsidRDefault="004B68DB" w:rsidP="004B68DB">
      <w:pPr>
        <w:jc w:val="both"/>
        <w:rPr>
          <w:rFonts w:cs="Arial"/>
          <w:color w:val="000000"/>
          <w:sz w:val="20"/>
          <w:szCs w:val="20"/>
        </w:rPr>
      </w:pPr>
      <w:proofErr w:type="spellStart"/>
      <w:r w:rsidRPr="002B7A9D">
        <w:rPr>
          <w:rFonts w:cs="Arial"/>
          <w:i/>
          <w:color w:val="000000"/>
          <w:sz w:val="20"/>
          <w:szCs w:val="20"/>
        </w:rPr>
        <w:t>Méněpráce</w:t>
      </w:r>
      <w:proofErr w:type="spellEnd"/>
      <w:r w:rsidRPr="002B7A9D">
        <w:rPr>
          <w:rFonts w:cs="Arial"/>
          <w:color w:val="000000"/>
          <w:sz w:val="20"/>
          <w:szCs w:val="20"/>
        </w:rPr>
        <w:t xml:space="preserve"> – práce, dodávky a/nebo služby, které jsou zahrnuté v předmětu díla a jejich cena ve sjednané ceně a strany se na podmínkách jejich vyjmutí dohodly;</w:t>
      </w:r>
    </w:p>
    <w:p w14:paraId="27645C8C" w14:textId="77777777" w:rsidR="004B68DB" w:rsidRPr="002B7A9D" w:rsidRDefault="004B68DB" w:rsidP="004B68DB">
      <w:pPr>
        <w:jc w:val="both"/>
        <w:rPr>
          <w:rFonts w:cs="Arial"/>
          <w:color w:val="000000"/>
          <w:sz w:val="20"/>
          <w:szCs w:val="20"/>
        </w:rPr>
      </w:pPr>
    </w:p>
    <w:p w14:paraId="503F24D3" w14:textId="77777777" w:rsidR="004B68DB" w:rsidRPr="002B7A9D" w:rsidRDefault="004B68DB" w:rsidP="004B68DB">
      <w:pPr>
        <w:jc w:val="both"/>
        <w:rPr>
          <w:rFonts w:cs="Arial"/>
          <w:color w:val="000000"/>
          <w:sz w:val="20"/>
          <w:szCs w:val="20"/>
        </w:rPr>
      </w:pPr>
      <w:r w:rsidRPr="002B7A9D">
        <w:rPr>
          <w:rFonts w:cs="Arial"/>
          <w:i/>
          <w:color w:val="000000"/>
          <w:sz w:val="20"/>
          <w:szCs w:val="20"/>
        </w:rPr>
        <w:t>Vady</w:t>
      </w:r>
      <w:r w:rsidRPr="002B7A9D">
        <w:rPr>
          <w:rFonts w:cs="Arial"/>
          <w:color w:val="000000"/>
          <w:sz w:val="20"/>
          <w:szCs w:val="20"/>
        </w:rPr>
        <w:t xml:space="preserve"> – odchylky v kvalitě, obsahu, rozsahu nebo parametrech díla či jeho části, oproti podmínkám stanoveným projektovou dokumentací, smlouvou, technickými normami a obecně závaznými předpisy</w:t>
      </w:r>
      <w:r>
        <w:rPr>
          <w:rFonts w:cs="Arial"/>
          <w:color w:val="000000"/>
          <w:sz w:val="20"/>
          <w:szCs w:val="20"/>
        </w:rPr>
        <w:t xml:space="preserve">. </w:t>
      </w:r>
      <w:r>
        <w:rPr>
          <w:sz w:val="20"/>
          <w:szCs w:val="20"/>
        </w:rPr>
        <w:t>Vadou se rozumí také nepředání dokumentace v souladu s čl. VIII. odst. 2 smlouvy</w:t>
      </w:r>
      <w:r w:rsidRPr="002B7A9D">
        <w:rPr>
          <w:rFonts w:cs="Arial"/>
          <w:color w:val="000000"/>
          <w:sz w:val="20"/>
          <w:szCs w:val="20"/>
        </w:rPr>
        <w:t>;</w:t>
      </w:r>
    </w:p>
    <w:p w14:paraId="217494D0" w14:textId="77777777" w:rsidR="004B68DB" w:rsidRPr="002B7A9D" w:rsidRDefault="004B68DB" w:rsidP="004B68DB">
      <w:pPr>
        <w:jc w:val="both"/>
        <w:rPr>
          <w:rFonts w:cs="Arial"/>
          <w:color w:val="000000"/>
          <w:sz w:val="20"/>
          <w:szCs w:val="20"/>
        </w:rPr>
      </w:pPr>
    </w:p>
    <w:p w14:paraId="107DA118" w14:textId="77777777" w:rsidR="004B68DB" w:rsidRPr="002B7A9D" w:rsidRDefault="004B68DB" w:rsidP="004B68DB">
      <w:pPr>
        <w:jc w:val="both"/>
        <w:rPr>
          <w:rFonts w:cs="Arial"/>
          <w:color w:val="000000"/>
          <w:sz w:val="20"/>
          <w:szCs w:val="20"/>
        </w:rPr>
      </w:pPr>
      <w:r w:rsidRPr="002B7A9D">
        <w:rPr>
          <w:rFonts w:cs="Arial"/>
          <w:i/>
          <w:color w:val="000000"/>
          <w:sz w:val="20"/>
          <w:szCs w:val="20"/>
        </w:rPr>
        <w:t>Nedodělky</w:t>
      </w:r>
      <w:r w:rsidRPr="002B7A9D">
        <w:rPr>
          <w:rFonts w:cs="Arial"/>
          <w:color w:val="000000"/>
          <w:sz w:val="20"/>
          <w:szCs w:val="20"/>
        </w:rPr>
        <w:t xml:space="preserve"> – nedokončené nebo neprovedené práce, dodávky nebo služby oproti rozsahu stanovenému projektovou dokumentací a smlouvou definovanému předmětu plnění;</w:t>
      </w:r>
    </w:p>
    <w:p w14:paraId="3E99CBAB" w14:textId="77777777" w:rsidR="004B68DB" w:rsidRPr="002B7A9D" w:rsidRDefault="004B68DB" w:rsidP="004B68DB">
      <w:pPr>
        <w:jc w:val="both"/>
        <w:rPr>
          <w:rFonts w:cs="Arial"/>
          <w:color w:val="000000"/>
          <w:sz w:val="20"/>
          <w:szCs w:val="20"/>
        </w:rPr>
      </w:pPr>
    </w:p>
    <w:p w14:paraId="2D273092" w14:textId="77777777" w:rsidR="004B68DB" w:rsidRPr="002B7A9D" w:rsidRDefault="004B68DB" w:rsidP="004B68DB">
      <w:pPr>
        <w:jc w:val="both"/>
        <w:rPr>
          <w:rFonts w:cs="Arial"/>
          <w:color w:val="000000"/>
          <w:sz w:val="20"/>
          <w:szCs w:val="20"/>
        </w:rPr>
      </w:pPr>
      <w:r w:rsidRPr="002B7A9D">
        <w:rPr>
          <w:rFonts w:cs="Arial"/>
          <w:i/>
          <w:color w:val="000000"/>
          <w:sz w:val="20"/>
          <w:szCs w:val="20"/>
        </w:rPr>
        <w:t>Technický dozor</w:t>
      </w:r>
      <w:r w:rsidRPr="002B7A9D">
        <w:rPr>
          <w:rFonts w:cs="Arial"/>
          <w:color w:val="000000"/>
          <w:sz w:val="20"/>
          <w:szCs w:val="20"/>
        </w:rPr>
        <w:t xml:space="preserve"> – odborná činnost zajišťovaná objednatelem, která prověřuje a kontroluje realizaci stavby v jejím průběhu.</w:t>
      </w:r>
    </w:p>
    <w:p w14:paraId="537F1586" w14:textId="77777777" w:rsidR="004B68DB" w:rsidRDefault="004B68DB" w:rsidP="004B68DB">
      <w:pPr>
        <w:jc w:val="both"/>
        <w:rPr>
          <w:rFonts w:ascii="Verdana" w:hAnsi="Verdana"/>
          <w:color w:val="000000"/>
          <w:sz w:val="18"/>
          <w:szCs w:val="18"/>
        </w:rPr>
      </w:pPr>
    </w:p>
    <w:p w14:paraId="4D699044" w14:textId="77777777" w:rsidR="004B68DB" w:rsidRPr="006D749E" w:rsidRDefault="004B68DB" w:rsidP="004B68DB">
      <w:pPr>
        <w:jc w:val="center"/>
        <w:outlineLvl w:val="0"/>
        <w:rPr>
          <w:rFonts w:cs="Arial"/>
          <w:b/>
          <w:sz w:val="20"/>
          <w:szCs w:val="20"/>
        </w:rPr>
      </w:pPr>
      <w:r w:rsidRPr="006D749E">
        <w:rPr>
          <w:rFonts w:cs="Arial"/>
          <w:b/>
          <w:sz w:val="20"/>
          <w:szCs w:val="20"/>
        </w:rPr>
        <w:t>I.</w:t>
      </w:r>
    </w:p>
    <w:p w14:paraId="65D071B1" w14:textId="77777777" w:rsidR="004B68DB" w:rsidRPr="00425343" w:rsidRDefault="004B68DB" w:rsidP="004B68DB">
      <w:pPr>
        <w:jc w:val="center"/>
        <w:rPr>
          <w:rFonts w:cs="Arial"/>
          <w:b/>
          <w:sz w:val="20"/>
          <w:szCs w:val="20"/>
        </w:rPr>
      </w:pPr>
      <w:r w:rsidRPr="006D749E">
        <w:rPr>
          <w:rFonts w:cs="Arial"/>
          <w:b/>
          <w:sz w:val="20"/>
          <w:szCs w:val="20"/>
        </w:rPr>
        <w:t>Účel s</w:t>
      </w:r>
      <w:r>
        <w:rPr>
          <w:rFonts w:cs="Arial"/>
          <w:b/>
          <w:sz w:val="20"/>
          <w:szCs w:val="20"/>
        </w:rPr>
        <w:t>mlouvy</w:t>
      </w:r>
    </w:p>
    <w:p w14:paraId="08A69036" w14:textId="66124144" w:rsidR="004B68DB" w:rsidRDefault="004B68DB" w:rsidP="004B68DB">
      <w:pPr>
        <w:jc w:val="both"/>
        <w:rPr>
          <w:rFonts w:cs="Arial"/>
          <w:sz w:val="20"/>
          <w:szCs w:val="20"/>
        </w:rPr>
      </w:pPr>
      <w:r>
        <w:rPr>
          <w:rFonts w:cs="Arial"/>
          <w:sz w:val="20"/>
          <w:szCs w:val="20"/>
        </w:rPr>
        <w:t>Účelem této smlouvy je zajištění realizace</w:t>
      </w:r>
      <w:r w:rsidRPr="00CE2F5C">
        <w:rPr>
          <w:rFonts w:cs="Arial"/>
          <w:b/>
          <w:sz w:val="20"/>
          <w:szCs w:val="20"/>
        </w:rPr>
        <w:t xml:space="preserve"> </w:t>
      </w:r>
      <w:r>
        <w:rPr>
          <w:rFonts w:cs="Arial"/>
          <w:b/>
          <w:sz w:val="20"/>
          <w:szCs w:val="20"/>
        </w:rPr>
        <w:t>„</w:t>
      </w:r>
      <w:r w:rsidR="007C3EB5">
        <w:rPr>
          <w:rStyle w:val="Siln"/>
        </w:rPr>
        <w:t>Modernizace učeben fyziky a chemie</w:t>
      </w:r>
      <w:r w:rsidRPr="00CE2F5C">
        <w:rPr>
          <w:rFonts w:cs="Arial"/>
          <w:b/>
          <w:sz w:val="20"/>
          <w:szCs w:val="20"/>
        </w:rPr>
        <w:t>“</w:t>
      </w:r>
      <w:r>
        <w:rPr>
          <w:rFonts w:cs="Arial"/>
          <w:sz w:val="20"/>
          <w:szCs w:val="20"/>
        </w:rPr>
        <w:t xml:space="preserve">, a to dle požadavků objednatele, resp. v souladu se zadávací dokumentací a nabídkou zhotovitele podanou v rámci </w:t>
      </w:r>
      <w:r w:rsidR="007B3691">
        <w:rPr>
          <w:rFonts w:cs="Arial"/>
          <w:sz w:val="20"/>
          <w:szCs w:val="20"/>
        </w:rPr>
        <w:t>zadávacího</w:t>
      </w:r>
      <w:r>
        <w:rPr>
          <w:rFonts w:cs="Arial"/>
          <w:sz w:val="20"/>
          <w:szCs w:val="20"/>
        </w:rPr>
        <w:t xml:space="preserve"> řízení.</w:t>
      </w:r>
    </w:p>
    <w:p w14:paraId="78F71339" w14:textId="77777777" w:rsidR="004B68DB" w:rsidRDefault="004B68DB" w:rsidP="004B68DB">
      <w:pPr>
        <w:jc w:val="both"/>
        <w:rPr>
          <w:rFonts w:cs="Arial"/>
          <w:sz w:val="20"/>
          <w:szCs w:val="20"/>
        </w:rPr>
      </w:pPr>
    </w:p>
    <w:p w14:paraId="39A966F8" w14:textId="77777777" w:rsidR="004B68DB" w:rsidRPr="006D749E" w:rsidRDefault="004B68DB" w:rsidP="004B68DB">
      <w:pPr>
        <w:jc w:val="center"/>
        <w:outlineLvl w:val="0"/>
        <w:rPr>
          <w:rFonts w:cs="Arial"/>
          <w:b/>
          <w:sz w:val="20"/>
          <w:szCs w:val="20"/>
        </w:rPr>
      </w:pPr>
      <w:r w:rsidRPr="006D749E">
        <w:rPr>
          <w:rFonts w:cs="Arial"/>
          <w:b/>
          <w:sz w:val="20"/>
          <w:szCs w:val="20"/>
        </w:rPr>
        <w:t>II.</w:t>
      </w:r>
    </w:p>
    <w:p w14:paraId="32E01C46" w14:textId="77777777" w:rsidR="004B68DB" w:rsidRDefault="004B68DB" w:rsidP="004B68DB">
      <w:pPr>
        <w:jc w:val="center"/>
        <w:rPr>
          <w:rFonts w:cs="Arial"/>
          <w:b/>
          <w:sz w:val="20"/>
          <w:szCs w:val="20"/>
        </w:rPr>
      </w:pPr>
      <w:r w:rsidRPr="006D749E">
        <w:rPr>
          <w:rFonts w:cs="Arial"/>
          <w:b/>
          <w:sz w:val="20"/>
          <w:szCs w:val="20"/>
        </w:rPr>
        <w:t>Předmět smlouvy</w:t>
      </w:r>
    </w:p>
    <w:p w14:paraId="5AA97DA6" w14:textId="66694546" w:rsidR="004B68DB" w:rsidRPr="00D100B1" w:rsidRDefault="004B68DB" w:rsidP="007C3EB5">
      <w:pPr>
        <w:numPr>
          <w:ilvl w:val="0"/>
          <w:numId w:val="2"/>
        </w:numPr>
        <w:ind w:left="284" w:hanging="284"/>
        <w:jc w:val="both"/>
        <w:rPr>
          <w:rFonts w:cs="Arial"/>
          <w:sz w:val="20"/>
          <w:szCs w:val="20"/>
        </w:rPr>
      </w:pPr>
      <w:r w:rsidRPr="00D100B1">
        <w:rPr>
          <w:rFonts w:cs="Arial"/>
          <w:sz w:val="20"/>
          <w:szCs w:val="20"/>
        </w:rPr>
        <w:t>Předmětem této smlouvy je provedení stavebních prací spočívajících</w:t>
      </w:r>
      <w:r>
        <w:rPr>
          <w:rFonts w:cs="Arial"/>
          <w:sz w:val="20"/>
          <w:szCs w:val="20"/>
        </w:rPr>
        <w:t xml:space="preserve"> </w:t>
      </w:r>
      <w:r w:rsidR="007C3EB5">
        <w:rPr>
          <w:rFonts w:cs="Arial"/>
          <w:sz w:val="20"/>
          <w:szCs w:val="20"/>
        </w:rPr>
        <w:t xml:space="preserve">ve stavebních úpravách budovy školy dle projektové dokumentace pro provedení stavby zpracované </w:t>
      </w:r>
      <w:r w:rsidR="007C3EB5" w:rsidRPr="007C3EB5">
        <w:rPr>
          <w:rFonts w:cs="Arial"/>
          <w:sz w:val="20"/>
          <w:szCs w:val="20"/>
        </w:rPr>
        <w:t>Architektonická kancelář Luboš Hruška, Ing. arch. Luboš Hruška, ČKA: 03508, Masarykova 1607/132, 400 01 Ústí nad Labem, IČ: 75947111 ve spolupráci s firmou V A R I A s.r.o. - inženýrská činnost a provádění staveb, Rooseveltova 2, 400 01 Ústí nad Labem, IČ: 46712143</w:t>
      </w:r>
      <w:r w:rsidR="007C3EB5">
        <w:rPr>
          <w:rFonts w:cs="Arial"/>
          <w:sz w:val="20"/>
          <w:szCs w:val="20"/>
        </w:rPr>
        <w:t xml:space="preserve"> a dle p</w:t>
      </w:r>
      <w:r w:rsidR="007C3EB5" w:rsidRPr="007C3EB5">
        <w:rPr>
          <w:rFonts w:cs="Arial"/>
          <w:sz w:val="20"/>
          <w:szCs w:val="20"/>
        </w:rPr>
        <w:t>rojektov</w:t>
      </w:r>
      <w:r w:rsidR="007C3EB5">
        <w:rPr>
          <w:rFonts w:cs="Arial"/>
          <w:sz w:val="20"/>
          <w:szCs w:val="20"/>
        </w:rPr>
        <w:t>é</w:t>
      </w:r>
      <w:r w:rsidR="007C3EB5" w:rsidRPr="007C3EB5">
        <w:rPr>
          <w:rFonts w:cs="Arial"/>
          <w:sz w:val="20"/>
          <w:szCs w:val="20"/>
        </w:rPr>
        <w:t xml:space="preserve"> dokumentac</w:t>
      </w:r>
      <w:r w:rsidR="007C3EB5">
        <w:rPr>
          <w:rFonts w:cs="Arial"/>
          <w:sz w:val="20"/>
          <w:szCs w:val="20"/>
        </w:rPr>
        <w:t>e</w:t>
      </w:r>
      <w:r w:rsidR="007C3EB5" w:rsidRPr="007C3EB5">
        <w:rPr>
          <w:rFonts w:cs="Arial"/>
          <w:sz w:val="20"/>
          <w:szCs w:val="20"/>
        </w:rPr>
        <w:t xml:space="preserve"> strukturované kabeláže a WIFI vypracova</w:t>
      </w:r>
      <w:r w:rsidR="007C3EB5">
        <w:rPr>
          <w:rFonts w:cs="Arial"/>
          <w:sz w:val="20"/>
          <w:szCs w:val="20"/>
        </w:rPr>
        <w:t>né</w:t>
      </w:r>
      <w:r w:rsidR="007C3EB5" w:rsidRPr="007C3EB5">
        <w:rPr>
          <w:rFonts w:cs="Arial"/>
          <w:sz w:val="20"/>
          <w:szCs w:val="20"/>
        </w:rPr>
        <w:t xml:space="preserve"> firm</w:t>
      </w:r>
      <w:r w:rsidR="007C3EB5">
        <w:rPr>
          <w:rFonts w:cs="Arial"/>
          <w:sz w:val="20"/>
          <w:szCs w:val="20"/>
        </w:rPr>
        <w:t>ou</w:t>
      </w:r>
      <w:r w:rsidR="007C3EB5" w:rsidRPr="007C3EB5">
        <w:rPr>
          <w:rFonts w:cs="Arial"/>
          <w:sz w:val="20"/>
          <w:szCs w:val="20"/>
        </w:rPr>
        <w:t xml:space="preserve"> AV MEDIA a.s., Pražská 63, 102 00 Praha 10, IČ: 48108375 </w:t>
      </w:r>
      <w:r w:rsidRPr="00CE2F5C">
        <w:rPr>
          <w:rFonts w:cs="Arial"/>
          <w:sz w:val="20"/>
          <w:szCs w:val="20"/>
        </w:rPr>
        <w:t>(dále a výše jen „dílo“)</w:t>
      </w:r>
      <w:r w:rsidRPr="00D100B1">
        <w:rPr>
          <w:rFonts w:cs="Arial"/>
          <w:sz w:val="20"/>
          <w:szCs w:val="20"/>
        </w:rPr>
        <w:t>, tedy závazek zhotovitele provést dílo specifikované touto smlouvou a předat jej objednateli a závazek objednatele řádně a včas provedené dílo převzít a zaplatit cenu za jeho provedení.</w:t>
      </w:r>
    </w:p>
    <w:p w14:paraId="33462970" w14:textId="77777777" w:rsidR="004B68DB" w:rsidRDefault="004B68DB" w:rsidP="004B68DB">
      <w:pPr>
        <w:ind w:left="284"/>
        <w:jc w:val="both"/>
        <w:rPr>
          <w:rFonts w:cs="Arial"/>
          <w:sz w:val="20"/>
          <w:szCs w:val="20"/>
        </w:rPr>
      </w:pPr>
    </w:p>
    <w:p w14:paraId="25B08940" w14:textId="77777777" w:rsidR="004B68DB" w:rsidRDefault="004B68DB" w:rsidP="004B68DB">
      <w:pPr>
        <w:numPr>
          <w:ilvl w:val="0"/>
          <w:numId w:val="2"/>
        </w:numPr>
        <w:ind w:left="284" w:hanging="284"/>
        <w:jc w:val="both"/>
        <w:rPr>
          <w:rFonts w:cs="Arial"/>
          <w:sz w:val="20"/>
          <w:szCs w:val="20"/>
        </w:rPr>
      </w:pPr>
      <w:r>
        <w:rPr>
          <w:rFonts w:cs="Arial"/>
          <w:sz w:val="20"/>
          <w:szCs w:val="20"/>
        </w:rPr>
        <w:t xml:space="preserve">Dílo bude provedeno v rozsahu dle </w:t>
      </w:r>
      <w:r w:rsidR="002C69A4">
        <w:rPr>
          <w:rFonts w:cs="Arial"/>
          <w:sz w:val="20"/>
          <w:szCs w:val="20"/>
        </w:rPr>
        <w:t xml:space="preserve">zadávacích podmínek, </w:t>
      </w:r>
      <w:r>
        <w:rPr>
          <w:rFonts w:cs="Arial"/>
          <w:sz w:val="20"/>
          <w:szCs w:val="20"/>
        </w:rPr>
        <w:t xml:space="preserve">soupisu stavebních prací, v souladu se zadávací dokumentací k zakázce na stavební práce, podle projektové dokumentace stavby, včetně </w:t>
      </w:r>
      <w:r>
        <w:rPr>
          <w:rFonts w:cs="Arial"/>
          <w:sz w:val="20"/>
          <w:szCs w:val="20"/>
        </w:rPr>
        <w:lastRenderedPageBreak/>
        <w:t>soupisu stavebních prací, jež je součástí zadávacích podmínek v zakázce, stavebním povolením, ustanoveními této smlouvy, platnými zákony a jinými právními předpisy a jakýmikoliv jinými dalšími instrukcemi a pokyny, které zhotovitel obdrží od objednatele.</w:t>
      </w:r>
    </w:p>
    <w:p w14:paraId="008E34BF" w14:textId="77777777" w:rsidR="004B68DB" w:rsidRDefault="004B68DB" w:rsidP="004B68DB">
      <w:pPr>
        <w:ind w:left="284"/>
        <w:jc w:val="both"/>
        <w:rPr>
          <w:rFonts w:cs="Arial"/>
          <w:sz w:val="20"/>
          <w:szCs w:val="20"/>
        </w:rPr>
      </w:pPr>
    </w:p>
    <w:p w14:paraId="6A8A245A" w14:textId="77777777" w:rsidR="004B68DB" w:rsidRDefault="004B68DB" w:rsidP="004B68DB">
      <w:pPr>
        <w:numPr>
          <w:ilvl w:val="0"/>
          <w:numId w:val="2"/>
        </w:numPr>
        <w:ind w:left="284" w:hanging="284"/>
        <w:jc w:val="both"/>
        <w:rPr>
          <w:rFonts w:cs="Arial"/>
          <w:sz w:val="20"/>
          <w:szCs w:val="20"/>
        </w:rPr>
      </w:pPr>
      <w:r>
        <w:rPr>
          <w:rFonts w:cs="Arial"/>
          <w:sz w:val="20"/>
          <w:szCs w:val="20"/>
        </w:rPr>
        <w:t>Dílem se rozumí dále i:</w:t>
      </w:r>
    </w:p>
    <w:p w14:paraId="50A18DE7" w14:textId="77777777" w:rsidR="004B68DB" w:rsidRPr="00BD4AD3" w:rsidRDefault="004B68DB" w:rsidP="004B68DB">
      <w:pPr>
        <w:jc w:val="both"/>
        <w:rPr>
          <w:rFonts w:cs="Arial"/>
          <w:sz w:val="20"/>
          <w:szCs w:val="20"/>
        </w:rPr>
      </w:pPr>
    </w:p>
    <w:p w14:paraId="60CDA9DD" w14:textId="77777777" w:rsidR="004B68DB" w:rsidRPr="008945C5" w:rsidRDefault="004B68DB" w:rsidP="004B68DB">
      <w:pPr>
        <w:numPr>
          <w:ilvl w:val="0"/>
          <w:numId w:val="1"/>
        </w:numPr>
        <w:tabs>
          <w:tab w:val="clear" w:pos="720"/>
          <w:tab w:val="num" w:pos="0"/>
        </w:tabs>
        <w:autoSpaceDE w:val="0"/>
        <w:spacing w:line="276" w:lineRule="auto"/>
        <w:jc w:val="both"/>
        <w:rPr>
          <w:rFonts w:cs="Arial"/>
          <w:color w:val="000000"/>
          <w:sz w:val="20"/>
          <w:szCs w:val="20"/>
        </w:rPr>
      </w:pPr>
      <w:r w:rsidRPr="008945C5">
        <w:rPr>
          <w:rFonts w:cs="Arial"/>
          <w:color w:val="000000"/>
          <w:sz w:val="20"/>
          <w:szCs w:val="20"/>
        </w:rPr>
        <w:t>dokumentace skutečného provedení stavby (DSPS)</w:t>
      </w:r>
      <w:r>
        <w:rPr>
          <w:rFonts w:cs="Arial"/>
          <w:color w:val="000000"/>
          <w:sz w:val="20"/>
          <w:szCs w:val="20"/>
        </w:rPr>
        <w:t>;</w:t>
      </w:r>
    </w:p>
    <w:p w14:paraId="4CFA600C" w14:textId="77777777" w:rsidR="004B68DB" w:rsidRDefault="004B68DB" w:rsidP="004B68DB">
      <w:pPr>
        <w:numPr>
          <w:ilvl w:val="0"/>
          <w:numId w:val="1"/>
        </w:numPr>
        <w:tabs>
          <w:tab w:val="clear" w:pos="720"/>
          <w:tab w:val="num" w:pos="0"/>
        </w:tabs>
        <w:autoSpaceDE w:val="0"/>
        <w:spacing w:line="276" w:lineRule="auto"/>
        <w:jc w:val="both"/>
        <w:rPr>
          <w:rFonts w:cs="Arial"/>
          <w:color w:val="000000"/>
          <w:sz w:val="20"/>
          <w:szCs w:val="20"/>
        </w:rPr>
      </w:pPr>
      <w:r w:rsidRPr="008945C5">
        <w:rPr>
          <w:rFonts w:cs="Arial"/>
          <w:color w:val="000000"/>
          <w:sz w:val="20"/>
          <w:szCs w:val="20"/>
        </w:rPr>
        <w:t>zajištění všech nezbytných průzkumů nutných pro řádné provádění a dokončení díla</w:t>
      </w:r>
      <w:r>
        <w:rPr>
          <w:rFonts w:cs="Arial"/>
          <w:color w:val="000000"/>
          <w:sz w:val="20"/>
          <w:szCs w:val="20"/>
        </w:rPr>
        <w:t>;</w:t>
      </w:r>
    </w:p>
    <w:p w14:paraId="3C438141" w14:textId="77777777" w:rsidR="004B68DB" w:rsidRDefault="004B68DB" w:rsidP="004B68DB">
      <w:pPr>
        <w:numPr>
          <w:ilvl w:val="0"/>
          <w:numId w:val="1"/>
        </w:numPr>
        <w:tabs>
          <w:tab w:val="clear" w:pos="720"/>
          <w:tab w:val="num" w:pos="0"/>
        </w:tabs>
        <w:autoSpaceDE w:val="0"/>
        <w:spacing w:line="276" w:lineRule="auto"/>
        <w:jc w:val="both"/>
        <w:rPr>
          <w:rFonts w:cs="Arial"/>
          <w:color w:val="000000"/>
          <w:sz w:val="20"/>
          <w:szCs w:val="20"/>
        </w:rPr>
      </w:pPr>
      <w:r>
        <w:rPr>
          <w:rFonts w:cs="Arial"/>
          <w:color w:val="000000"/>
          <w:sz w:val="20"/>
          <w:szCs w:val="20"/>
        </w:rPr>
        <w:t>zajištění nezbytných opatření nutných pro neporušení veškerých inženýrských sítí během výstavby, vč. vytyčení všech inženýrských sítí na staveništi;</w:t>
      </w:r>
    </w:p>
    <w:p w14:paraId="04C26CBD" w14:textId="77777777" w:rsidR="004B68DB" w:rsidRPr="002866C8" w:rsidRDefault="004B68DB" w:rsidP="004B68DB">
      <w:pPr>
        <w:numPr>
          <w:ilvl w:val="0"/>
          <w:numId w:val="1"/>
        </w:numPr>
        <w:tabs>
          <w:tab w:val="clear" w:pos="720"/>
          <w:tab w:val="num" w:pos="0"/>
        </w:tabs>
        <w:autoSpaceDE w:val="0"/>
        <w:spacing w:line="276" w:lineRule="auto"/>
        <w:jc w:val="both"/>
        <w:rPr>
          <w:rFonts w:cs="Arial"/>
          <w:color w:val="000000"/>
          <w:sz w:val="20"/>
          <w:szCs w:val="20"/>
        </w:rPr>
      </w:pPr>
      <w:r>
        <w:rPr>
          <w:rFonts w:cs="Arial"/>
          <w:color w:val="000000"/>
          <w:sz w:val="20"/>
          <w:szCs w:val="20"/>
        </w:rPr>
        <w:t>vytyčení podzemních zařízení včetně jednání se správci sítí;</w:t>
      </w:r>
    </w:p>
    <w:p w14:paraId="31D24522" w14:textId="77777777" w:rsidR="004B68DB" w:rsidRDefault="004B68DB" w:rsidP="004B68DB">
      <w:pPr>
        <w:numPr>
          <w:ilvl w:val="0"/>
          <w:numId w:val="1"/>
        </w:numPr>
        <w:tabs>
          <w:tab w:val="clear" w:pos="720"/>
          <w:tab w:val="num" w:pos="0"/>
        </w:tabs>
        <w:autoSpaceDE w:val="0"/>
        <w:spacing w:line="276" w:lineRule="auto"/>
        <w:jc w:val="both"/>
        <w:rPr>
          <w:rFonts w:cs="Arial"/>
          <w:color w:val="000000"/>
          <w:sz w:val="20"/>
          <w:szCs w:val="20"/>
        </w:rPr>
      </w:pPr>
      <w:r w:rsidRPr="008945C5">
        <w:rPr>
          <w:rFonts w:cs="Arial"/>
          <w:color w:val="000000"/>
          <w:sz w:val="20"/>
          <w:szCs w:val="20"/>
        </w:rPr>
        <w:t>zpracování dílenské a výrobní dokumentace potřebné pro provedení stavby</w:t>
      </w:r>
      <w:r>
        <w:rPr>
          <w:rFonts w:cs="Arial"/>
          <w:color w:val="000000"/>
          <w:sz w:val="20"/>
          <w:szCs w:val="20"/>
        </w:rPr>
        <w:t>;</w:t>
      </w:r>
    </w:p>
    <w:p w14:paraId="6AB30536" w14:textId="77777777" w:rsidR="004B68DB" w:rsidRPr="008945C5" w:rsidRDefault="004B68DB" w:rsidP="004B68DB">
      <w:pPr>
        <w:numPr>
          <w:ilvl w:val="0"/>
          <w:numId w:val="1"/>
        </w:numPr>
        <w:tabs>
          <w:tab w:val="clear" w:pos="720"/>
          <w:tab w:val="num" w:pos="0"/>
        </w:tabs>
        <w:autoSpaceDE w:val="0"/>
        <w:spacing w:line="276" w:lineRule="auto"/>
        <w:jc w:val="both"/>
        <w:rPr>
          <w:rFonts w:cs="Arial"/>
          <w:color w:val="000000"/>
          <w:sz w:val="20"/>
          <w:szCs w:val="20"/>
        </w:rPr>
      </w:pPr>
      <w:r>
        <w:rPr>
          <w:rFonts w:cs="Arial"/>
          <w:color w:val="000000"/>
          <w:sz w:val="20"/>
          <w:szCs w:val="20"/>
        </w:rPr>
        <w:t>kompletní dodávka strojů, přístrojů, zařízení a materiálu;</w:t>
      </w:r>
    </w:p>
    <w:p w14:paraId="70DBDCFA" w14:textId="77777777" w:rsidR="004B68DB" w:rsidRPr="008945C5" w:rsidRDefault="004B68DB" w:rsidP="004B68DB">
      <w:pPr>
        <w:numPr>
          <w:ilvl w:val="0"/>
          <w:numId w:val="1"/>
        </w:numPr>
        <w:tabs>
          <w:tab w:val="clear" w:pos="720"/>
          <w:tab w:val="num" w:pos="0"/>
        </w:tabs>
        <w:autoSpaceDE w:val="0"/>
        <w:spacing w:line="276" w:lineRule="auto"/>
        <w:jc w:val="both"/>
        <w:rPr>
          <w:rFonts w:cs="Arial"/>
          <w:color w:val="000000"/>
          <w:sz w:val="20"/>
          <w:szCs w:val="20"/>
        </w:rPr>
      </w:pPr>
      <w:r w:rsidRPr="008945C5">
        <w:rPr>
          <w:rFonts w:cs="Arial"/>
          <w:color w:val="000000"/>
          <w:sz w:val="20"/>
          <w:szCs w:val="20"/>
        </w:rPr>
        <w:t>provedení všech opatření organizačního a stavebně technologického charakteru k řádnému provedení díla, jako např.</w:t>
      </w:r>
    </w:p>
    <w:p w14:paraId="3DB96665" w14:textId="77777777" w:rsidR="004B68DB" w:rsidRPr="008945C5" w:rsidRDefault="004B68DB" w:rsidP="007C3EB5">
      <w:pPr>
        <w:numPr>
          <w:ilvl w:val="0"/>
          <w:numId w:val="4"/>
        </w:numPr>
        <w:tabs>
          <w:tab w:val="left" w:pos="1418"/>
        </w:tabs>
        <w:autoSpaceDE w:val="0"/>
        <w:spacing w:line="276" w:lineRule="auto"/>
        <w:ind w:left="1418" w:hanging="425"/>
        <w:jc w:val="both"/>
        <w:rPr>
          <w:rFonts w:cs="Arial"/>
          <w:color w:val="000000"/>
          <w:sz w:val="20"/>
          <w:szCs w:val="20"/>
        </w:rPr>
      </w:pPr>
      <w:r w:rsidRPr="008945C5">
        <w:rPr>
          <w:rFonts w:cs="Arial"/>
          <w:color w:val="000000"/>
          <w:sz w:val="20"/>
          <w:szCs w:val="20"/>
        </w:rPr>
        <w:t>případné dohody se správci a vlastníky inženýrských sítí v rámci realizace stavby a zabezpečení splnění jejich podmínek;</w:t>
      </w:r>
    </w:p>
    <w:p w14:paraId="0C9A0909" w14:textId="77777777" w:rsidR="004B68DB" w:rsidRPr="008945C5" w:rsidRDefault="004B68DB" w:rsidP="007C3EB5">
      <w:pPr>
        <w:numPr>
          <w:ilvl w:val="0"/>
          <w:numId w:val="4"/>
        </w:numPr>
        <w:tabs>
          <w:tab w:val="left" w:pos="1418"/>
        </w:tabs>
        <w:autoSpaceDE w:val="0"/>
        <w:spacing w:line="276" w:lineRule="auto"/>
        <w:ind w:left="1418" w:hanging="425"/>
        <w:jc w:val="both"/>
        <w:rPr>
          <w:rFonts w:cs="Arial"/>
          <w:color w:val="000000"/>
          <w:sz w:val="20"/>
          <w:szCs w:val="20"/>
        </w:rPr>
      </w:pPr>
      <w:r w:rsidRPr="008945C5">
        <w:rPr>
          <w:rFonts w:cs="Arial"/>
          <w:color w:val="000000"/>
          <w:sz w:val="20"/>
          <w:szCs w:val="20"/>
        </w:rPr>
        <w:t>oznámení zahájení stavebních prací v souladu s pravomocnými rozhodnutími a vyjádřeními např. správcům sítí apod.</w:t>
      </w:r>
      <w:r>
        <w:rPr>
          <w:rFonts w:cs="Arial"/>
          <w:color w:val="000000"/>
          <w:sz w:val="20"/>
          <w:szCs w:val="20"/>
        </w:rPr>
        <w:t>;</w:t>
      </w:r>
    </w:p>
    <w:p w14:paraId="0C5957AB" w14:textId="77777777" w:rsidR="004B68DB" w:rsidRPr="008945C5" w:rsidRDefault="004B68DB" w:rsidP="007C3EB5">
      <w:pPr>
        <w:numPr>
          <w:ilvl w:val="0"/>
          <w:numId w:val="4"/>
        </w:numPr>
        <w:tabs>
          <w:tab w:val="left" w:pos="1418"/>
        </w:tabs>
        <w:autoSpaceDE w:val="0"/>
        <w:spacing w:line="276" w:lineRule="auto"/>
        <w:ind w:left="1418" w:hanging="425"/>
        <w:jc w:val="both"/>
        <w:rPr>
          <w:rFonts w:cs="Arial"/>
          <w:color w:val="000000"/>
          <w:sz w:val="20"/>
          <w:szCs w:val="20"/>
        </w:rPr>
      </w:pPr>
      <w:r w:rsidRPr="008945C5">
        <w:rPr>
          <w:rFonts w:cs="Arial"/>
          <w:color w:val="000000"/>
          <w:sz w:val="20"/>
          <w:szCs w:val="20"/>
        </w:rPr>
        <w:t>přípojky vody a elektroinstalace v rámci zařízení staveniště;</w:t>
      </w:r>
    </w:p>
    <w:p w14:paraId="5A84F3D7" w14:textId="77777777" w:rsidR="004B68DB" w:rsidRDefault="004B68DB" w:rsidP="007C3EB5">
      <w:pPr>
        <w:numPr>
          <w:ilvl w:val="0"/>
          <w:numId w:val="4"/>
        </w:numPr>
        <w:tabs>
          <w:tab w:val="left" w:pos="1418"/>
        </w:tabs>
        <w:autoSpaceDE w:val="0"/>
        <w:spacing w:line="276" w:lineRule="auto"/>
        <w:ind w:left="1418" w:hanging="425"/>
        <w:jc w:val="both"/>
        <w:rPr>
          <w:rFonts w:cs="Arial"/>
          <w:color w:val="000000"/>
          <w:sz w:val="20"/>
          <w:szCs w:val="20"/>
        </w:rPr>
      </w:pPr>
      <w:r w:rsidRPr="008945C5">
        <w:rPr>
          <w:rFonts w:cs="Arial"/>
          <w:color w:val="000000"/>
          <w:sz w:val="20"/>
          <w:szCs w:val="20"/>
        </w:rPr>
        <w:t>zřízení a odstranění zařízení staveniště včetně napojení na inženýrské sítě</w:t>
      </w:r>
      <w:r>
        <w:rPr>
          <w:rFonts w:cs="Arial"/>
          <w:color w:val="000000"/>
          <w:sz w:val="20"/>
          <w:szCs w:val="20"/>
        </w:rPr>
        <w:t>, a to v souladu s potřebami zhotovitele, dokumentací předanou objednatelem a s požadavky objednatele;</w:t>
      </w:r>
    </w:p>
    <w:p w14:paraId="398B6C34" w14:textId="77777777" w:rsidR="002C69A4" w:rsidRPr="008945C5" w:rsidRDefault="002C69A4" w:rsidP="007C3EB5">
      <w:pPr>
        <w:numPr>
          <w:ilvl w:val="0"/>
          <w:numId w:val="4"/>
        </w:numPr>
        <w:tabs>
          <w:tab w:val="left" w:pos="1418"/>
        </w:tabs>
        <w:autoSpaceDE w:val="0"/>
        <w:spacing w:line="276" w:lineRule="auto"/>
        <w:ind w:left="1418" w:hanging="425"/>
        <w:jc w:val="both"/>
        <w:rPr>
          <w:rFonts w:cs="Arial"/>
          <w:color w:val="000000"/>
          <w:sz w:val="20"/>
          <w:szCs w:val="20"/>
        </w:rPr>
      </w:pPr>
      <w:r>
        <w:rPr>
          <w:rFonts w:cs="Arial"/>
          <w:color w:val="000000"/>
          <w:sz w:val="20"/>
          <w:szCs w:val="20"/>
        </w:rPr>
        <w:t>zajistit podmínky pro výkon funkce technického dozoru, autorského dozoru a příp. koordinátora BOZP na stavbě v přiměřeném rozsahu;</w:t>
      </w:r>
    </w:p>
    <w:p w14:paraId="34C2CC5A" w14:textId="77777777" w:rsidR="004B68DB" w:rsidRPr="008945C5" w:rsidRDefault="004B68DB" w:rsidP="007C3EB5">
      <w:pPr>
        <w:numPr>
          <w:ilvl w:val="0"/>
          <w:numId w:val="4"/>
        </w:numPr>
        <w:tabs>
          <w:tab w:val="left" w:pos="1418"/>
        </w:tabs>
        <w:autoSpaceDE w:val="0"/>
        <w:spacing w:line="276" w:lineRule="auto"/>
        <w:ind w:left="1418" w:hanging="425"/>
        <w:jc w:val="both"/>
        <w:rPr>
          <w:rFonts w:cs="Arial"/>
          <w:color w:val="000000"/>
          <w:sz w:val="20"/>
          <w:szCs w:val="20"/>
        </w:rPr>
      </w:pPr>
      <w:r w:rsidRPr="008945C5">
        <w:rPr>
          <w:rFonts w:cs="Arial"/>
          <w:color w:val="000000"/>
          <w:sz w:val="20"/>
          <w:szCs w:val="20"/>
        </w:rPr>
        <w:t>zajistit bezpečnost práce a ochranu životního prostředí a zeleně</w:t>
      </w:r>
      <w:r>
        <w:rPr>
          <w:rFonts w:cs="Arial"/>
          <w:color w:val="000000"/>
          <w:sz w:val="20"/>
          <w:szCs w:val="20"/>
        </w:rPr>
        <w:t>;</w:t>
      </w:r>
    </w:p>
    <w:p w14:paraId="30265AC9" w14:textId="77777777" w:rsidR="004B68DB" w:rsidRPr="008945C5" w:rsidRDefault="004B68DB" w:rsidP="007C3EB5">
      <w:pPr>
        <w:numPr>
          <w:ilvl w:val="0"/>
          <w:numId w:val="4"/>
        </w:numPr>
        <w:tabs>
          <w:tab w:val="left" w:pos="1418"/>
        </w:tabs>
        <w:autoSpaceDE w:val="0"/>
        <w:spacing w:line="276" w:lineRule="auto"/>
        <w:ind w:left="1418" w:hanging="425"/>
        <w:jc w:val="both"/>
        <w:rPr>
          <w:rFonts w:cs="Arial"/>
          <w:color w:val="000000"/>
          <w:sz w:val="20"/>
          <w:szCs w:val="20"/>
        </w:rPr>
      </w:pPr>
      <w:r w:rsidRPr="008945C5">
        <w:rPr>
          <w:rFonts w:cs="Arial"/>
          <w:color w:val="000000"/>
          <w:sz w:val="20"/>
          <w:szCs w:val="20"/>
        </w:rPr>
        <w:t>provádění denního úklidu na staveništi a v jeho okolí, průběžné odstraňování znečištění komunikací či škod na nich</w:t>
      </w:r>
      <w:r>
        <w:rPr>
          <w:rFonts w:cs="Arial"/>
          <w:color w:val="000000"/>
          <w:sz w:val="20"/>
          <w:szCs w:val="20"/>
        </w:rPr>
        <w:t>;</w:t>
      </w:r>
    </w:p>
    <w:p w14:paraId="4A758C70" w14:textId="77777777" w:rsidR="004B68DB" w:rsidRPr="008945C5" w:rsidRDefault="004B68DB" w:rsidP="007C3EB5">
      <w:pPr>
        <w:numPr>
          <w:ilvl w:val="0"/>
          <w:numId w:val="4"/>
        </w:numPr>
        <w:tabs>
          <w:tab w:val="left" w:pos="1418"/>
        </w:tabs>
        <w:autoSpaceDE w:val="0"/>
        <w:spacing w:line="276" w:lineRule="auto"/>
        <w:ind w:left="1418" w:hanging="425"/>
        <w:jc w:val="both"/>
        <w:rPr>
          <w:rFonts w:cs="Arial"/>
          <w:color w:val="000000"/>
          <w:sz w:val="20"/>
          <w:szCs w:val="20"/>
        </w:rPr>
      </w:pPr>
      <w:r w:rsidRPr="008945C5">
        <w:rPr>
          <w:rFonts w:cs="Arial"/>
          <w:color w:val="000000"/>
          <w:sz w:val="20"/>
          <w:szCs w:val="20"/>
        </w:rPr>
        <w:t>zajištění osvětlení pracovišť, je-li to pro realizaci díla nutné</w:t>
      </w:r>
      <w:r>
        <w:rPr>
          <w:rFonts w:cs="Arial"/>
          <w:color w:val="000000"/>
          <w:sz w:val="20"/>
          <w:szCs w:val="20"/>
        </w:rPr>
        <w:t>;</w:t>
      </w:r>
    </w:p>
    <w:p w14:paraId="1A99801A" w14:textId="77777777" w:rsidR="004B68DB" w:rsidRDefault="004B68DB" w:rsidP="007C3EB5">
      <w:pPr>
        <w:numPr>
          <w:ilvl w:val="0"/>
          <w:numId w:val="4"/>
        </w:numPr>
        <w:tabs>
          <w:tab w:val="left" w:pos="1418"/>
        </w:tabs>
        <w:autoSpaceDE w:val="0"/>
        <w:spacing w:line="276" w:lineRule="auto"/>
        <w:ind w:left="1418" w:hanging="425"/>
        <w:jc w:val="both"/>
        <w:rPr>
          <w:rFonts w:cs="Arial"/>
          <w:color w:val="000000"/>
          <w:sz w:val="20"/>
          <w:szCs w:val="20"/>
        </w:rPr>
      </w:pPr>
      <w:r w:rsidRPr="008945C5">
        <w:rPr>
          <w:rFonts w:cs="Arial"/>
          <w:color w:val="000000"/>
          <w:sz w:val="20"/>
          <w:szCs w:val="20"/>
        </w:rPr>
        <w:t>koordinační a kompletační činnost celé stavby</w:t>
      </w:r>
      <w:r>
        <w:rPr>
          <w:rFonts w:cs="Arial"/>
          <w:color w:val="000000"/>
          <w:sz w:val="20"/>
          <w:szCs w:val="20"/>
        </w:rPr>
        <w:t>;</w:t>
      </w:r>
    </w:p>
    <w:p w14:paraId="0DD43001" w14:textId="77777777" w:rsidR="004B68DB" w:rsidRPr="008945C5" w:rsidRDefault="004B68DB" w:rsidP="007C3EB5">
      <w:pPr>
        <w:numPr>
          <w:ilvl w:val="0"/>
          <w:numId w:val="4"/>
        </w:numPr>
        <w:tabs>
          <w:tab w:val="left" w:pos="1418"/>
        </w:tabs>
        <w:autoSpaceDE w:val="0"/>
        <w:spacing w:line="276" w:lineRule="auto"/>
        <w:ind w:left="1418" w:hanging="425"/>
        <w:jc w:val="both"/>
        <w:rPr>
          <w:rFonts w:cs="Arial"/>
          <w:color w:val="000000"/>
          <w:sz w:val="20"/>
          <w:szCs w:val="20"/>
        </w:rPr>
      </w:pPr>
      <w:r>
        <w:rPr>
          <w:rFonts w:cs="Arial"/>
          <w:color w:val="000000"/>
          <w:sz w:val="20"/>
          <w:szCs w:val="20"/>
        </w:rPr>
        <w:t>zajištění ostrahy stavby a staveniště;</w:t>
      </w:r>
    </w:p>
    <w:p w14:paraId="20423F93" w14:textId="77777777" w:rsidR="004B68DB" w:rsidRPr="008945C5" w:rsidRDefault="004B68DB" w:rsidP="004B68DB">
      <w:pPr>
        <w:numPr>
          <w:ilvl w:val="0"/>
          <w:numId w:val="3"/>
        </w:numPr>
        <w:autoSpaceDE w:val="0"/>
        <w:spacing w:line="276" w:lineRule="auto"/>
        <w:jc w:val="both"/>
        <w:rPr>
          <w:rFonts w:cs="Arial"/>
          <w:color w:val="000000"/>
          <w:sz w:val="20"/>
          <w:szCs w:val="20"/>
        </w:rPr>
      </w:pPr>
      <w:r w:rsidRPr="008945C5">
        <w:rPr>
          <w:rFonts w:cs="Arial"/>
          <w:color w:val="000000"/>
          <w:sz w:val="20"/>
          <w:szCs w:val="20"/>
        </w:rPr>
        <w:t xml:space="preserve">veškeré práce, dodávky a služby související s bezpečnostními opatřeními na ochranu osob a majetku (zejména </w:t>
      </w:r>
      <w:r>
        <w:rPr>
          <w:rFonts w:cs="Arial"/>
          <w:color w:val="000000"/>
          <w:sz w:val="20"/>
          <w:szCs w:val="20"/>
        </w:rPr>
        <w:t>pracovníků objednatele</w:t>
      </w:r>
      <w:r w:rsidRPr="008945C5">
        <w:rPr>
          <w:rFonts w:cs="Arial"/>
          <w:color w:val="000000"/>
          <w:sz w:val="20"/>
          <w:szCs w:val="20"/>
        </w:rPr>
        <w:t xml:space="preserve"> a vozidel v místech dotčených stavbou)</w:t>
      </w:r>
      <w:r>
        <w:rPr>
          <w:rFonts w:cs="Arial"/>
          <w:color w:val="000000"/>
          <w:sz w:val="20"/>
          <w:szCs w:val="20"/>
        </w:rPr>
        <w:t>;</w:t>
      </w:r>
    </w:p>
    <w:p w14:paraId="288DC07F" w14:textId="77777777" w:rsidR="004B68DB" w:rsidRPr="008945C5" w:rsidRDefault="004B68DB" w:rsidP="004B68DB">
      <w:pPr>
        <w:numPr>
          <w:ilvl w:val="0"/>
          <w:numId w:val="3"/>
        </w:numPr>
        <w:autoSpaceDE w:val="0"/>
        <w:spacing w:line="276" w:lineRule="auto"/>
        <w:jc w:val="both"/>
        <w:rPr>
          <w:rFonts w:cs="Arial"/>
          <w:color w:val="000000"/>
          <w:sz w:val="20"/>
          <w:szCs w:val="20"/>
        </w:rPr>
      </w:pPr>
      <w:r w:rsidRPr="008945C5">
        <w:rPr>
          <w:rFonts w:cs="Arial"/>
          <w:color w:val="000000"/>
          <w:sz w:val="20"/>
          <w:szCs w:val="20"/>
        </w:rPr>
        <w:t>provedení opatření k dočasné ochraně konstrukcí a staveb, opatření k ochraně a zabezpečení strojů a materiálů na staveništi</w:t>
      </w:r>
      <w:r>
        <w:rPr>
          <w:rFonts w:cs="Arial"/>
          <w:color w:val="000000"/>
          <w:sz w:val="20"/>
          <w:szCs w:val="20"/>
        </w:rPr>
        <w:t>;</w:t>
      </w:r>
    </w:p>
    <w:p w14:paraId="611E96A9" w14:textId="77777777" w:rsidR="004B68DB" w:rsidRPr="008945C5" w:rsidRDefault="004B68DB" w:rsidP="004B68DB">
      <w:pPr>
        <w:numPr>
          <w:ilvl w:val="0"/>
          <w:numId w:val="5"/>
        </w:numPr>
        <w:autoSpaceDE w:val="0"/>
        <w:spacing w:line="276" w:lineRule="auto"/>
        <w:jc w:val="both"/>
        <w:rPr>
          <w:rFonts w:cs="Arial"/>
          <w:color w:val="000000"/>
          <w:sz w:val="20"/>
          <w:szCs w:val="20"/>
        </w:rPr>
      </w:pPr>
      <w:r>
        <w:rPr>
          <w:rFonts w:cs="Arial"/>
          <w:color w:val="000000"/>
          <w:sz w:val="20"/>
          <w:szCs w:val="20"/>
        </w:rPr>
        <w:t>zajištění</w:t>
      </w:r>
      <w:r w:rsidRPr="008945C5">
        <w:rPr>
          <w:rFonts w:cs="Arial"/>
          <w:color w:val="000000"/>
          <w:sz w:val="20"/>
          <w:szCs w:val="20"/>
        </w:rPr>
        <w:t xml:space="preserve"> dočasných dopravních opatření a </w:t>
      </w:r>
      <w:r>
        <w:rPr>
          <w:rFonts w:cs="Arial"/>
          <w:color w:val="000000"/>
          <w:sz w:val="20"/>
          <w:szCs w:val="20"/>
        </w:rPr>
        <w:t>zajištění</w:t>
      </w:r>
      <w:r w:rsidRPr="008945C5">
        <w:rPr>
          <w:rFonts w:cs="Arial"/>
          <w:color w:val="000000"/>
          <w:sz w:val="20"/>
          <w:szCs w:val="20"/>
        </w:rPr>
        <w:t xml:space="preserve"> povolení zvláštního užívání komunikací v souladu s postupem výstavby včetně správních poplatků a povolení k užívání dalších, stavbou dotčených pozemků (skládky materiálu atp.);</w:t>
      </w:r>
    </w:p>
    <w:p w14:paraId="6D86B905" w14:textId="77777777" w:rsidR="004B68DB" w:rsidRPr="008945C5" w:rsidRDefault="004B68DB" w:rsidP="004B68DB">
      <w:pPr>
        <w:numPr>
          <w:ilvl w:val="0"/>
          <w:numId w:val="5"/>
        </w:numPr>
        <w:autoSpaceDE w:val="0"/>
        <w:spacing w:line="276" w:lineRule="auto"/>
        <w:jc w:val="both"/>
        <w:rPr>
          <w:rFonts w:cs="Arial"/>
          <w:color w:val="000000"/>
          <w:sz w:val="20"/>
          <w:szCs w:val="20"/>
        </w:rPr>
      </w:pPr>
      <w:r w:rsidRPr="008945C5">
        <w:rPr>
          <w:rFonts w:cs="Arial"/>
          <w:color w:val="000000"/>
          <w:sz w:val="20"/>
          <w:szCs w:val="20"/>
        </w:rPr>
        <w:t xml:space="preserve">při provádění stavby je nutno dbát na ochranu proti hluku dle </w:t>
      </w:r>
      <w:r>
        <w:rPr>
          <w:rFonts w:cs="Arial"/>
          <w:color w:val="000000"/>
          <w:sz w:val="20"/>
          <w:szCs w:val="20"/>
        </w:rPr>
        <w:t>n</w:t>
      </w:r>
      <w:r w:rsidRPr="008945C5">
        <w:rPr>
          <w:rFonts w:cs="Arial"/>
          <w:color w:val="000000"/>
          <w:sz w:val="20"/>
          <w:szCs w:val="20"/>
        </w:rPr>
        <w:t>ařízení vlády č. 272/2011 Sb., o ochraně zdraví před nepříznivými účinky hluku a vibrací, ve znění pozdějších předpisů</w:t>
      </w:r>
      <w:r>
        <w:rPr>
          <w:rFonts w:cs="Arial"/>
          <w:color w:val="000000"/>
          <w:sz w:val="20"/>
          <w:szCs w:val="20"/>
        </w:rPr>
        <w:t>;</w:t>
      </w:r>
    </w:p>
    <w:p w14:paraId="6474D6AC" w14:textId="77777777" w:rsidR="004B68DB" w:rsidRPr="008945C5" w:rsidRDefault="004B68DB" w:rsidP="004B68DB">
      <w:pPr>
        <w:numPr>
          <w:ilvl w:val="0"/>
          <w:numId w:val="5"/>
        </w:numPr>
        <w:autoSpaceDE w:val="0"/>
        <w:spacing w:line="276" w:lineRule="auto"/>
        <w:jc w:val="both"/>
        <w:rPr>
          <w:rFonts w:cs="Arial"/>
          <w:color w:val="000000"/>
          <w:sz w:val="20"/>
          <w:szCs w:val="20"/>
        </w:rPr>
      </w:pPr>
      <w:r w:rsidRPr="008945C5">
        <w:rPr>
          <w:rFonts w:cs="Arial"/>
          <w:color w:val="000000"/>
          <w:sz w:val="20"/>
          <w:szCs w:val="20"/>
        </w:rPr>
        <w:t xml:space="preserve">zajistit dopravní značení k dopravním omezením, jejich údržbu a přemisťování a následné odstranění, </w:t>
      </w:r>
      <w:r w:rsidRPr="008945C5">
        <w:rPr>
          <w:rFonts w:cs="Arial"/>
          <w:color w:val="000000"/>
          <w:sz w:val="20"/>
          <w:szCs w:val="22"/>
        </w:rPr>
        <w:t>pro přístup a vjezd na staveniště je dodavatel povinen využívat pouze parcely objednatele nebo veřejné komunikace</w:t>
      </w:r>
      <w:r>
        <w:rPr>
          <w:rFonts w:cs="Arial"/>
          <w:color w:val="000000"/>
          <w:sz w:val="20"/>
          <w:szCs w:val="22"/>
        </w:rPr>
        <w:t>;</w:t>
      </w:r>
    </w:p>
    <w:p w14:paraId="715C6703" w14:textId="77777777" w:rsidR="004B68DB" w:rsidRPr="008945C5" w:rsidRDefault="004B68DB" w:rsidP="004B68DB">
      <w:pPr>
        <w:numPr>
          <w:ilvl w:val="0"/>
          <w:numId w:val="5"/>
        </w:numPr>
        <w:autoSpaceDE w:val="0"/>
        <w:spacing w:line="276" w:lineRule="auto"/>
        <w:jc w:val="both"/>
        <w:rPr>
          <w:rFonts w:cs="Arial"/>
          <w:color w:val="000000"/>
          <w:sz w:val="20"/>
          <w:szCs w:val="20"/>
        </w:rPr>
      </w:pPr>
      <w:r w:rsidRPr="008945C5">
        <w:rPr>
          <w:rFonts w:cs="Arial"/>
          <w:color w:val="000000"/>
          <w:sz w:val="20"/>
          <w:szCs w:val="20"/>
        </w:rPr>
        <w:t>zajistit odvoz a uložení a likvidaci odpadů vč. poplatků v souladu s příslušnými právními předpisy;</w:t>
      </w:r>
    </w:p>
    <w:p w14:paraId="00E8D8D4" w14:textId="77777777" w:rsidR="004B68DB" w:rsidRPr="008945C5" w:rsidRDefault="004B68DB" w:rsidP="004B68DB">
      <w:pPr>
        <w:numPr>
          <w:ilvl w:val="0"/>
          <w:numId w:val="5"/>
        </w:numPr>
        <w:autoSpaceDE w:val="0"/>
        <w:spacing w:line="276" w:lineRule="auto"/>
        <w:jc w:val="both"/>
        <w:rPr>
          <w:rFonts w:cs="Arial"/>
          <w:color w:val="000000"/>
          <w:sz w:val="20"/>
          <w:szCs w:val="20"/>
        </w:rPr>
      </w:pPr>
      <w:r w:rsidRPr="008945C5">
        <w:rPr>
          <w:rFonts w:cs="Arial"/>
          <w:color w:val="000000"/>
          <w:sz w:val="20"/>
          <w:szCs w:val="20"/>
        </w:rPr>
        <w:t>provést všechny zkoušky, revize další nutné úřední zkoušky potřebné k prokázání kvality a bezpečné provozuschopnosti díla a všech jeho součástí, včetně podrobných technických záznamů o průběhu a výsledcích těchto zkoušek, a to jak v tištěné, tak i elektronické formě;</w:t>
      </w:r>
    </w:p>
    <w:p w14:paraId="7FD2DE81" w14:textId="77777777" w:rsidR="004B68DB" w:rsidRPr="008945C5" w:rsidRDefault="004B68DB" w:rsidP="004B68DB">
      <w:pPr>
        <w:numPr>
          <w:ilvl w:val="0"/>
          <w:numId w:val="5"/>
        </w:numPr>
        <w:autoSpaceDE w:val="0"/>
        <w:spacing w:line="276" w:lineRule="auto"/>
        <w:jc w:val="both"/>
        <w:rPr>
          <w:rFonts w:cs="Arial"/>
          <w:color w:val="000000"/>
          <w:sz w:val="20"/>
          <w:szCs w:val="20"/>
        </w:rPr>
      </w:pPr>
      <w:r w:rsidRPr="008945C5">
        <w:rPr>
          <w:rFonts w:cs="Arial"/>
          <w:color w:val="000000"/>
          <w:sz w:val="20"/>
          <w:szCs w:val="20"/>
        </w:rPr>
        <w:t>předat prohlášení o shodě na všechny použité materiály a zařízení a další doklady, související s plněním předmětu zakázky, které budou součástí, a to jak v tištěné, tak i elektronické formě;</w:t>
      </w:r>
    </w:p>
    <w:p w14:paraId="57AF027C" w14:textId="77777777" w:rsidR="004B68DB" w:rsidRPr="008945C5" w:rsidRDefault="004B68DB" w:rsidP="004B68DB">
      <w:pPr>
        <w:numPr>
          <w:ilvl w:val="0"/>
          <w:numId w:val="6"/>
        </w:numPr>
        <w:autoSpaceDE w:val="0"/>
        <w:spacing w:line="276" w:lineRule="auto"/>
        <w:jc w:val="both"/>
        <w:rPr>
          <w:rFonts w:ascii="Century Gothic" w:hAnsi="Century Gothic" w:cs="Arial"/>
          <w:color w:val="000000"/>
          <w:sz w:val="22"/>
          <w:szCs w:val="22"/>
        </w:rPr>
      </w:pPr>
      <w:r w:rsidRPr="008945C5">
        <w:rPr>
          <w:rFonts w:cs="Arial"/>
          <w:color w:val="000000"/>
          <w:sz w:val="20"/>
          <w:szCs w:val="20"/>
        </w:rPr>
        <w:t>pozemky, jejichž úpravy nejsou součástí díla, ale budou stavbou dotčeny, uvést po ukončení stavby neprodleně do původního stavu</w:t>
      </w:r>
      <w:r>
        <w:rPr>
          <w:rFonts w:cs="Arial"/>
          <w:color w:val="000000"/>
          <w:sz w:val="20"/>
          <w:szCs w:val="20"/>
        </w:rPr>
        <w:t>;</w:t>
      </w:r>
    </w:p>
    <w:p w14:paraId="6FFF2B95" w14:textId="77777777" w:rsidR="004B68DB" w:rsidRPr="00406509" w:rsidRDefault="004B68DB" w:rsidP="004B68DB">
      <w:pPr>
        <w:numPr>
          <w:ilvl w:val="0"/>
          <w:numId w:val="6"/>
        </w:numPr>
        <w:autoSpaceDE w:val="0"/>
        <w:spacing w:line="276" w:lineRule="auto"/>
        <w:jc w:val="both"/>
        <w:rPr>
          <w:rFonts w:cs="Arial"/>
          <w:color w:val="000000"/>
          <w:sz w:val="24"/>
          <w:szCs w:val="22"/>
        </w:rPr>
      </w:pPr>
      <w:r>
        <w:rPr>
          <w:rFonts w:cs="Arial"/>
          <w:color w:val="000000"/>
          <w:sz w:val="20"/>
        </w:rPr>
        <w:lastRenderedPageBreak/>
        <w:t>pravidelná účast oprávněného zástupce zhotovitele díla na kontrolních dnech stavby;</w:t>
      </w:r>
    </w:p>
    <w:p w14:paraId="2B37D97C" w14:textId="77777777" w:rsidR="00406509" w:rsidRPr="00406509" w:rsidRDefault="00406509" w:rsidP="004B68DB">
      <w:pPr>
        <w:numPr>
          <w:ilvl w:val="0"/>
          <w:numId w:val="6"/>
        </w:numPr>
        <w:autoSpaceDE w:val="0"/>
        <w:spacing w:line="276" w:lineRule="auto"/>
        <w:jc w:val="both"/>
        <w:rPr>
          <w:rFonts w:cs="Arial"/>
          <w:color w:val="000000"/>
          <w:sz w:val="24"/>
          <w:szCs w:val="22"/>
        </w:rPr>
      </w:pPr>
      <w:r>
        <w:rPr>
          <w:rFonts w:cs="Arial"/>
          <w:color w:val="000000"/>
          <w:sz w:val="20"/>
        </w:rPr>
        <w:t>geodetické zaměření skutečného provedení stavby;</w:t>
      </w:r>
    </w:p>
    <w:p w14:paraId="189F2252" w14:textId="77777777" w:rsidR="00406509" w:rsidRPr="001D098E" w:rsidRDefault="00406509" w:rsidP="004B68DB">
      <w:pPr>
        <w:numPr>
          <w:ilvl w:val="0"/>
          <w:numId w:val="6"/>
        </w:numPr>
        <w:autoSpaceDE w:val="0"/>
        <w:spacing w:line="276" w:lineRule="auto"/>
        <w:jc w:val="both"/>
        <w:rPr>
          <w:rFonts w:cs="Arial"/>
          <w:color w:val="000000"/>
          <w:sz w:val="24"/>
          <w:szCs w:val="22"/>
        </w:rPr>
      </w:pPr>
      <w:r>
        <w:rPr>
          <w:rFonts w:cs="Arial"/>
          <w:color w:val="000000"/>
          <w:sz w:val="20"/>
        </w:rPr>
        <w:t>projektová dokumentace skutečného provedení stavby;</w:t>
      </w:r>
    </w:p>
    <w:p w14:paraId="2BF46714" w14:textId="77777777" w:rsidR="004B68DB" w:rsidRPr="001D098E" w:rsidRDefault="004B68DB" w:rsidP="004B68DB">
      <w:pPr>
        <w:numPr>
          <w:ilvl w:val="0"/>
          <w:numId w:val="6"/>
        </w:numPr>
        <w:autoSpaceDE w:val="0"/>
        <w:spacing w:line="276" w:lineRule="auto"/>
        <w:jc w:val="both"/>
        <w:rPr>
          <w:rFonts w:cs="Arial"/>
          <w:color w:val="000000"/>
          <w:sz w:val="24"/>
          <w:szCs w:val="22"/>
        </w:rPr>
      </w:pPr>
      <w:r>
        <w:rPr>
          <w:rFonts w:cs="Arial"/>
          <w:color w:val="000000"/>
          <w:sz w:val="20"/>
        </w:rPr>
        <w:t>zajištění a splnění podmínek vyplývajících ze stavebního povolení nebo jiných dokladů včetně dokladů nutných ke kolaudaci stavby;</w:t>
      </w:r>
    </w:p>
    <w:p w14:paraId="5A232216" w14:textId="77777777" w:rsidR="004B68DB" w:rsidRPr="001D098E" w:rsidRDefault="004B68DB" w:rsidP="004B68DB">
      <w:pPr>
        <w:numPr>
          <w:ilvl w:val="0"/>
          <w:numId w:val="6"/>
        </w:numPr>
        <w:autoSpaceDE w:val="0"/>
        <w:spacing w:line="276" w:lineRule="auto"/>
        <w:jc w:val="both"/>
        <w:rPr>
          <w:rFonts w:cs="Arial"/>
          <w:color w:val="000000"/>
          <w:sz w:val="24"/>
          <w:szCs w:val="22"/>
        </w:rPr>
      </w:pPr>
      <w:r>
        <w:rPr>
          <w:rFonts w:cs="Arial"/>
          <w:color w:val="000000"/>
          <w:sz w:val="20"/>
        </w:rPr>
        <w:t>poskytování součinnosti státním orgánům oprávněným provádět na stavbě stanoven</w:t>
      </w:r>
      <w:r w:rsidR="00406509">
        <w:rPr>
          <w:rFonts w:cs="Arial"/>
          <w:color w:val="000000"/>
          <w:sz w:val="20"/>
        </w:rPr>
        <w:t>ý</w:t>
      </w:r>
      <w:r>
        <w:rPr>
          <w:rFonts w:cs="Arial"/>
          <w:color w:val="000000"/>
          <w:sz w:val="20"/>
        </w:rPr>
        <w:t xml:space="preserve"> dohled, kontrolu či inspekci.</w:t>
      </w:r>
    </w:p>
    <w:p w14:paraId="10DF8C33" w14:textId="77777777" w:rsidR="004B68DB" w:rsidRDefault="004B68DB" w:rsidP="004B68DB">
      <w:pPr>
        <w:jc w:val="both"/>
        <w:rPr>
          <w:rFonts w:cs="Arial"/>
          <w:sz w:val="20"/>
          <w:szCs w:val="20"/>
        </w:rPr>
      </w:pPr>
    </w:p>
    <w:p w14:paraId="6B122AB6" w14:textId="77777777" w:rsidR="004B68DB" w:rsidRPr="004D547D" w:rsidRDefault="004B68DB" w:rsidP="004B68DB">
      <w:pPr>
        <w:numPr>
          <w:ilvl w:val="0"/>
          <w:numId w:val="2"/>
        </w:numPr>
        <w:ind w:left="284" w:hanging="284"/>
        <w:jc w:val="both"/>
        <w:rPr>
          <w:rFonts w:cs="Arial"/>
          <w:sz w:val="20"/>
          <w:szCs w:val="20"/>
        </w:rPr>
      </w:pPr>
      <w:r w:rsidRPr="008009A9">
        <w:rPr>
          <w:sz w:val="20"/>
          <w:szCs w:val="20"/>
        </w:rPr>
        <w:t>Zhotovitel se zavazuje provést kompletní dílo, zajistit a financovat veškeré subdodavatelské práce a nese za ně záruku v plném rozsahu.</w:t>
      </w:r>
      <w:r>
        <w:rPr>
          <w:sz w:val="20"/>
          <w:szCs w:val="20"/>
        </w:rPr>
        <w:t xml:space="preserve"> </w:t>
      </w:r>
    </w:p>
    <w:p w14:paraId="32FD6C13" w14:textId="77777777" w:rsidR="004B68DB" w:rsidRPr="000502F1" w:rsidRDefault="004B68DB" w:rsidP="004B68DB">
      <w:pPr>
        <w:ind w:left="284"/>
        <w:jc w:val="both"/>
        <w:rPr>
          <w:rFonts w:cs="Arial"/>
          <w:sz w:val="20"/>
          <w:szCs w:val="20"/>
        </w:rPr>
      </w:pPr>
    </w:p>
    <w:p w14:paraId="3F27D45E" w14:textId="77777777" w:rsidR="004B68DB" w:rsidRPr="008009A9" w:rsidRDefault="004B68DB" w:rsidP="004B68DB">
      <w:pPr>
        <w:ind w:left="284"/>
        <w:jc w:val="both"/>
        <w:rPr>
          <w:rFonts w:cs="Arial"/>
          <w:sz w:val="20"/>
          <w:szCs w:val="20"/>
        </w:rPr>
      </w:pPr>
    </w:p>
    <w:p w14:paraId="760AEE37" w14:textId="77777777" w:rsidR="004B68DB" w:rsidRPr="002C69A4" w:rsidRDefault="004B68DB" w:rsidP="004B68DB">
      <w:pPr>
        <w:numPr>
          <w:ilvl w:val="0"/>
          <w:numId w:val="2"/>
        </w:numPr>
        <w:ind w:left="284" w:hanging="284"/>
        <w:jc w:val="both"/>
        <w:rPr>
          <w:rFonts w:cs="Arial"/>
          <w:sz w:val="20"/>
          <w:szCs w:val="20"/>
        </w:rPr>
      </w:pPr>
      <w:r w:rsidRPr="008009A9">
        <w:rPr>
          <w:sz w:val="20"/>
          <w:szCs w:val="20"/>
        </w:rPr>
        <w:t>Zhotovitel potvrzuje, že se v plném rozsahu seznámil s povahou díla,</w:t>
      </w:r>
      <w:r>
        <w:rPr>
          <w:sz w:val="20"/>
          <w:szCs w:val="20"/>
        </w:rPr>
        <w:t xml:space="preserve"> projektovou dokumentací, vč.</w:t>
      </w:r>
      <w:r w:rsidRPr="008009A9">
        <w:rPr>
          <w:sz w:val="20"/>
          <w:szCs w:val="20"/>
        </w:rPr>
        <w:t xml:space="preserve"> výkaz</w:t>
      </w:r>
      <w:r>
        <w:rPr>
          <w:sz w:val="20"/>
          <w:szCs w:val="20"/>
        </w:rPr>
        <w:t>u výměr dle skutečnosti a stavebním povolením a</w:t>
      </w:r>
      <w:r w:rsidRPr="008009A9">
        <w:rPr>
          <w:sz w:val="20"/>
          <w:szCs w:val="20"/>
        </w:rPr>
        <w:t xml:space="preserve"> že jsou mu známy veškeré technické, kvalitativní a jiné podmínky nezbytné k realizaci díla a že disponuje takovými kapacitami a odbornými znalostmi, které jsou k provedení díla nezbytné.</w:t>
      </w:r>
      <w:r>
        <w:rPr>
          <w:sz w:val="20"/>
          <w:szCs w:val="20"/>
        </w:rPr>
        <w:t xml:space="preserve"> Zhotovitel prohlašuje, že veškerá dokumentace k dílu je srozumitelná, úplná a odpovídá veškerým zákonům </w:t>
      </w:r>
      <w:r w:rsidR="002C69A4">
        <w:rPr>
          <w:sz w:val="20"/>
          <w:szCs w:val="20"/>
        </w:rPr>
        <w:t>a</w:t>
      </w:r>
      <w:r>
        <w:rPr>
          <w:sz w:val="20"/>
          <w:szCs w:val="20"/>
        </w:rPr>
        <w:t xml:space="preserve"> ostatním předpisům a že tato dokumentace je dostatečná pro provedení díla a plně umožňuje jeho dokončení. Tím není dotčena odpovědnost objednatele za správnost a úplnost předané příslušné dokumentace.</w:t>
      </w:r>
    </w:p>
    <w:p w14:paraId="1C61AC8B" w14:textId="77777777" w:rsidR="002C69A4" w:rsidRPr="002C69A4" w:rsidRDefault="002C69A4" w:rsidP="002C69A4">
      <w:pPr>
        <w:ind w:left="284"/>
        <w:jc w:val="both"/>
        <w:rPr>
          <w:rFonts w:cs="Arial"/>
          <w:sz w:val="20"/>
          <w:szCs w:val="20"/>
        </w:rPr>
      </w:pPr>
    </w:p>
    <w:p w14:paraId="6A250E03" w14:textId="77777777" w:rsidR="002C69A4" w:rsidRPr="008009A9" w:rsidRDefault="002C69A4" w:rsidP="004B68DB">
      <w:pPr>
        <w:numPr>
          <w:ilvl w:val="0"/>
          <w:numId w:val="2"/>
        </w:numPr>
        <w:ind w:left="284" w:hanging="284"/>
        <w:jc w:val="both"/>
        <w:rPr>
          <w:rFonts w:cs="Arial"/>
          <w:sz w:val="20"/>
          <w:szCs w:val="20"/>
        </w:rPr>
      </w:pPr>
      <w:r>
        <w:rPr>
          <w:sz w:val="20"/>
          <w:szCs w:val="20"/>
        </w:rPr>
        <w:t>Případný soupis zjištěných vad a nedostatků předané dokumentace včetně návrhů na jejich odstranění a dopadem na předmět a cenu díla zhotovitel předá objednateli.</w:t>
      </w:r>
    </w:p>
    <w:p w14:paraId="2A9767CD" w14:textId="77777777" w:rsidR="004B68DB" w:rsidRPr="008009A9" w:rsidRDefault="004B68DB" w:rsidP="004B68DB">
      <w:pPr>
        <w:ind w:left="284"/>
        <w:jc w:val="both"/>
        <w:rPr>
          <w:rFonts w:cs="Arial"/>
          <w:sz w:val="20"/>
          <w:szCs w:val="20"/>
        </w:rPr>
      </w:pPr>
    </w:p>
    <w:p w14:paraId="0D75EDBB" w14:textId="77777777" w:rsidR="004B68DB" w:rsidRPr="008009A9" w:rsidRDefault="004B68DB" w:rsidP="004B68DB">
      <w:pPr>
        <w:numPr>
          <w:ilvl w:val="0"/>
          <w:numId w:val="2"/>
        </w:numPr>
        <w:ind w:left="284" w:hanging="284"/>
        <w:jc w:val="both"/>
        <w:rPr>
          <w:rFonts w:cs="Arial"/>
          <w:sz w:val="20"/>
          <w:szCs w:val="20"/>
        </w:rPr>
      </w:pPr>
      <w:r w:rsidRPr="008009A9">
        <w:rPr>
          <w:sz w:val="20"/>
          <w:szCs w:val="20"/>
        </w:rPr>
        <w:t>Předmět plnění dle této smlouvy bude proveden s náležitou odbornou péčí v rozsahu stanoveném touto smlouvou. Zhotovitel je povinen dodržet příslušné technické a technologické normy a předpisy, vztahující se k prováděnému dílu. Dílo musí být provedeno tak, aby nemělo nedostatky, které by snižovaly jeho funkčnost</w:t>
      </w:r>
      <w:r>
        <w:rPr>
          <w:sz w:val="20"/>
          <w:szCs w:val="20"/>
        </w:rPr>
        <w:t xml:space="preserve"> či estetické vlastnosti</w:t>
      </w:r>
      <w:r w:rsidRPr="008009A9">
        <w:rPr>
          <w:sz w:val="20"/>
          <w:szCs w:val="20"/>
        </w:rPr>
        <w:t xml:space="preserve"> nebo by bránily v užívání díla k účelu, k němuž je dílo určeno.</w:t>
      </w:r>
    </w:p>
    <w:p w14:paraId="002DD2A3" w14:textId="77777777" w:rsidR="004B68DB" w:rsidRPr="008009A9" w:rsidRDefault="004B68DB" w:rsidP="004B68DB">
      <w:pPr>
        <w:ind w:left="284"/>
        <w:jc w:val="both"/>
        <w:rPr>
          <w:rFonts w:cs="Arial"/>
          <w:sz w:val="20"/>
          <w:szCs w:val="20"/>
        </w:rPr>
      </w:pPr>
    </w:p>
    <w:p w14:paraId="78F6776D" w14:textId="77777777" w:rsidR="004B68DB" w:rsidRPr="008009A9" w:rsidRDefault="004B68DB" w:rsidP="004B68DB">
      <w:pPr>
        <w:numPr>
          <w:ilvl w:val="0"/>
          <w:numId w:val="2"/>
        </w:numPr>
        <w:ind w:left="284" w:hanging="284"/>
        <w:jc w:val="both"/>
        <w:rPr>
          <w:rFonts w:cs="Arial"/>
          <w:sz w:val="20"/>
          <w:szCs w:val="20"/>
        </w:rPr>
      </w:pPr>
      <w:r w:rsidRPr="008009A9">
        <w:rPr>
          <w:sz w:val="20"/>
          <w:szCs w:val="20"/>
        </w:rPr>
        <w:t>Použité materiály jsou stanoveny v projektové dokumentaci a v soupisu stavebních prací. Pokud by se ukázala potřeba užít materiálů jiných, budou podmínky jejich uplatnění projednány samostatně v rámci písemných dodatků zpracovaných k této smlouvě. Bez písemného souhlasu objednatele nesmí být použity jiné materiály, technologie či změny proti projektové dokumentaci a soupisu stavebních prací. Všechny materiály a výrobky použité na stavbě, musí mít vlastnosti dle § 156 zákona č. 183/2006 Sb., stavební zákon, ve znění pozdějších předpisů.</w:t>
      </w:r>
    </w:p>
    <w:p w14:paraId="225083FE" w14:textId="77777777" w:rsidR="004B68DB" w:rsidRPr="008009A9" w:rsidRDefault="004B68DB" w:rsidP="004B68DB">
      <w:pPr>
        <w:ind w:left="284"/>
        <w:jc w:val="both"/>
        <w:rPr>
          <w:rFonts w:cs="Arial"/>
          <w:sz w:val="20"/>
          <w:szCs w:val="20"/>
        </w:rPr>
      </w:pPr>
    </w:p>
    <w:p w14:paraId="05E45EA6" w14:textId="77777777" w:rsidR="004B68DB" w:rsidRPr="001D098E" w:rsidRDefault="004B68DB" w:rsidP="004B68DB">
      <w:pPr>
        <w:numPr>
          <w:ilvl w:val="0"/>
          <w:numId w:val="2"/>
        </w:numPr>
        <w:ind w:left="284" w:hanging="284"/>
        <w:jc w:val="both"/>
        <w:rPr>
          <w:rFonts w:cs="Arial"/>
          <w:sz w:val="20"/>
          <w:szCs w:val="20"/>
        </w:rPr>
      </w:pPr>
      <w:r w:rsidRPr="008009A9">
        <w:rPr>
          <w:sz w:val="20"/>
          <w:szCs w:val="20"/>
        </w:rPr>
        <w:t xml:space="preserve">Dojde-li při realizaci díla k jakýmkoliv změnám, doplňkům nebo rozšíření předmětu díla vyplývajícím z podmínek při provádění díla, z odborných znalostí zhotovitele nebo z vad projektu stavby, je zhotovitel povinen provést soupis těchto změn, doplňků nebo rozšíření, ocenit jej podle čl. </w:t>
      </w:r>
      <w:r>
        <w:rPr>
          <w:sz w:val="20"/>
          <w:szCs w:val="20"/>
        </w:rPr>
        <w:t>IV. odst. 5 této smlouvy</w:t>
      </w:r>
      <w:r w:rsidRPr="008009A9">
        <w:rPr>
          <w:sz w:val="20"/>
          <w:szCs w:val="20"/>
        </w:rPr>
        <w:t xml:space="preserve"> a předložit tento soupis objednateli k odsouhlasení. Teprve po případném odsouhlasení má zhotovitel právo na realizaci těchto změn a na jejich úhradu. Pokud tak zhotovitel neučiní, má se za to, že práce a dodávky jím realizované byly součástí předmětu díla a v  ceně díla jsou již zahrnuty.</w:t>
      </w:r>
    </w:p>
    <w:p w14:paraId="250FC2B3" w14:textId="77777777" w:rsidR="004B68DB" w:rsidRDefault="004B68DB" w:rsidP="004B68DB">
      <w:pPr>
        <w:pStyle w:val="Odstavecseseznamem"/>
        <w:rPr>
          <w:rFonts w:cs="Arial"/>
          <w:sz w:val="20"/>
          <w:szCs w:val="20"/>
        </w:rPr>
      </w:pPr>
    </w:p>
    <w:p w14:paraId="68AD0FF0" w14:textId="77777777" w:rsidR="004B68DB" w:rsidRDefault="004B68DB" w:rsidP="004B68DB">
      <w:pPr>
        <w:numPr>
          <w:ilvl w:val="0"/>
          <w:numId w:val="2"/>
        </w:numPr>
        <w:ind w:left="284" w:hanging="284"/>
        <w:jc w:val="both"/>
        <w:rPr>
          <w:rFonts w:cs="Arial"/>
          <w:sz w:val="20"/>
          <w:szCs w:val="20"/>
        </w:rPr>
      </w:pPr>
      <w:r>
        <w:rPr>
          <w:rFonts w:cs="Arial"/>
          <w:sz w:val="20"/>
          <w:szCs w:val="20"/>
        </w:rPr>
        <w:t>Objednatel je povinen jmenovat koordinátora BOZP na staveništi, vyžaduje-li to jiný právní předpis.</w:t>
      </w:r>
    </w:p>
    <w:p w14:paraId="52494BE5" w14:textId="77777777" w:rsidR="004B68DB" w:rsidRDefault="004B68DB" w:rsidP="004B68DB">
      <w:pPr>
        <w:pStyle w:val="Odstavecseseznamem"/>
        <w:rPr>
          <w:rFonts w:cs="Arial"/>
          <w:sz w:val="20"/>
          <w:szCs w:val="20"/>
        </w:rPr>
      </w:pPr>
    </w:p>
    <w:p w14:paraId="60F164A2" w14:textId="77777777" w:rsidR="004B68DB" w:rsidRPr="008009A9" w:rsidRDefault="004B68DB" w:rsidP="004B68DB">
      <w:pPr>
        <w:numPr>
          <w:ilvl w:val="0"/>
          <w:numId w:val="2"/>
        </w:numPr>
        <w:ind w:left="284" w:hanging="284"/>
        <w:jc w:val="both"/>
        <w:rPr>
          <w:rFonts w:cs="Arial"/>
          <w:sz w:val="20"/>
          <w:szCs w:val="20"/>
        </w:rPr>
      </w:pPr>
      <w:r>
        <w:rPr>
          <w:rFonts w:cs="Arial"/>
          <w:sz w:val="20"/>
          <w:szCs w:val="20"/>
        </w:rPr>
        <w:t>Předmětem plnění dle této smlouvy není provádění technického dozoru zhotovitelem nebo jakoukoliv osobou se zhotovitelem přímo či nepřímo propojenou.</w:t>
      </w:r>
    </w:p>
    <w:p w14:paraId="27AE8FE4" w14:textId="77777777" w:rsidR="004B68DB" w:rsidRDefault="004B68DB" w:rsidP="004B68DB">
      <w:pPr>
        <w:rPr>
          <w:rFonts w:cs="Arial"/>
          <w:b/>
          <w:sz w:val="20"/>
          <w:szCs w:val="20"/>
        </w:rPr>
      </w:pPr>
    </w:p>
    <w:p w14:paraId="6ED2ED06" w14:textId="77777777" w:rsidR="004B68DB" w:rsidRDefault="004B68DB" w:rsidP="004B68DB">
      <w:pPr>
        <w:jc w:val="center"/>
        <w:outlineLvl w:val="0"/>
        <w:rPr>
          <w:rFonts w:cs="Arial"/>
          <w:b/>
          <w:sz w:val="20"/>
          <w:szCs w:val="20"/>
        </w:rPr>
      </w:pPr>
      <w:r>
        <w:rPr>
          <w:rFonts w:cs="Arial"/>
          <w:b/>
          <w:sz w:val="20"/>
          <w:szCs w:val="20"/>
        </w:rPr>
        <w:t>III.</w:t>
      </w:r>
    </w:p>
    <w:p w14:paraId="2CDBFF29" w14:textId="77777777" w:rsidR="004B68DB" w:rsidRDefault="004B68DB" w:rsidP="004B68DB">
      <w:pPr>
        <w:jc w:val="center"/>
        <w:rPr>
          <w:rFonts w:cs="Arial"/>
          <w:b/>
          <w:sz w:val="20"/>
          <w:szCs w:val="20"/>
        </w:rPr>
      </w:pPr>
      <w:r>
        <w:rPr>
          <w:rFonts w:cs="Arial"/>
          <w:b/>
          <w:sz w:val="20"/>
          <w:szCs w:val="20"/>
        </w:rPr>
        <w:t>Termíny a místo plnění</w:t>
      </w:r>
    </w:p>
    <w:p w14:paraId="0ED884AA" w14:textId="77777777" w:rsidR="004B68DB" w:rsidRDefault="004B68DB" w:rsidP="004B68DB">
      <w:pPr>
        <w:numPr>
          <w:ilvl w:val="0"/>
          <w:numId w:val="7"/>
        </w:numPr>
        <w:ind w:left="284" w:hanging="284"/>
        <w:jc w:val="both"/>
        <w:rPr>
          <w:rFonts w:cs="Arial"/>
          <w:sz w:val="20"/>
          <w:szCs w:val="20"/>
        </w:rPr>
      </w:pPr>
      <w:r>
        <w:rPr>
          <w:rFonts w:cs="Arial"/>
          <w:sz w:val="20"/>
          <w:szCs w:val="20"/>
        </w:rPr>
        <w:t>Smluvní strany se dohodly na provedení díla v těchto termínech:</w:t>
      </w:r>
    </w:p>
    <w:p w14:paraId="23662D26" w14:textId="77777777" w:rsidR="004B68DB" w:rsidRDefault="004B68DB" w:rsidP="004B68DB">
      <w:pPr>
        <w:ind w:left="284"/>
        <w:jc w:val="both"/>
        <w:rPr>
          <w:rFonts w:cs="Arial"/>
          <w:sz w:val="20"/>
          <w:szCs w:val="20"/>
        </w:rPr>
      </w:pPr>
    </w:p>
    <w:p w14:paraId="21DED7E8" w14:textId="77777777" w:rsidR="004B68DB" w:rsidRDefault="004B68DB" w:rsidP="004B68DB">
      <w:pPr>
        <w:ind w:left="284"/>
        <w:jc w:val="both"/>
        <w:outlineLvl w:val="0"/>
        <w:rPr>
          <w:rFonts w:cs="Arial"/>
          <w:sz w:val="20"/>
          <w:szCs w:val="20"/>
        </w:rPr>
      </w:pPr>
      <w:r>
        <w:rPr>
          <w:rFonts w:cs="Arial"/>
          <w:sz w:val="20"/>
          <w:szCs w:val="20"/>
        </w:rPr>
        <w:t>Termín zahájení prací:</w:t>
      </w:r>
      <w:r>
        <w:rPr>
          <w:rFonts w:cs="Arial"/>
          <w:sz w:val="20"/>
          <w:szCs w:val="20"/>
        </w:rPr>
        <w:tab/>
      </w:r>
      <w:r>
        <w:rPr>
          <w:rFonts w:cs="Arial"/>
          <w:sz w:val="20"/>
          <w:szCs w:val="20"/>
        </w:rPr>
        <w:tab/>
      </w:r>
      <w:r>
        <w:rPr>
          <w:rFonts w:cs="Arial"/>
          <w:sz w:val="20"/>
          <w:szCs w:val="20"/>
        </w:rPr>
        <w:tab/>
      </w:r>
      <w:r>
        <w:rPr>
          <w:rFonts w:cs="Arial"/>
          <w:sz w:val="20"/>
          <w:szCs w:val="20"/>
        </w:rPr>
        <w:tab/>
      </w:r>
      <w:r w:rsidRPr="00CE2F5C">
        <w:rPr>
          <w:rFonts w:cs="Arial"/>
          <w:sz w:val="20"/>
          <w:szCs w:val="20"/>
        </w:rPr>
        <w:t>ihned po podpisu smlouvy</w:t>
      </w:r>
    </w:p>
    <w:p w14:paraId="7D0DB598" w14:textId="77777777" w:rsidR="004B68DB" w:rsidRDefault="004B68DB" w:rsidP="004B68DB">
      <w:pPr>
        <w:jc w:val="both"/>
        <w:rPr>
          <w:rFonts w:cs="Arial"/>
          <w:sz w:val="20"/>
          <w:szCs w:val="20"/>
        </w:rPr>
      </w:pPr>
    </w:p>
    <w:p w14:paraId="1527D13C" w14:textId="77777777" w:rsidR="008F6244" w:rsidRDefault="004B68DB" w:rsidP="004B68DB">
      <w:pPr>
        <w:ind w:left="4319" w:hanging="4035"/>
        <w:jc w:val="both"/>
        <w:rPr>
          <w:rFonts w:cs="Arial"/>
          <w:sz w:val="20"/>
          <w:szCs w:val="20"/>
        </w:rPr>
      </w:pPr>
      <w:r>
        <w:rPr>
          <w:rFonts w:cs="Arial"/>
          <w:sz w:val="20"/>
          <w:szCs w:val="20"/>
        </w:rPr>
        <w:t>Termín ukončení prací:</w:t>
      </w:r>
      <w:r>
        <w:rPr>
          <w:rFonts w:cs="Arial"/>
          <w:sz w:val="20"/>
          <w:szCs w:val="20"/>
        </w:rPr>
        <w:tab/>
      </w:r>
      <w:r>
        <w:rPr>
          <w:rFonts w:cs="Arial"/>
          <w:sz w:val="20"/>
          <w:szCs w:val="20"/>
        </w:rPr>
        <w:tab/>
      </w:r>
      <w:r w:rsidRPr="00CA3B0B">
        <w:rPr>
          <w:rFonts w:cs="Arial"/>
          <w:sz w:val="20"/>
          <w:szCs w:val="20"/>
        </w:rPr>
        <w:t xml:space="preserve">do </w:t>
      </w:r>
      <w:r w:rsidR="003D3496">
        <w:rPr>
          <w:rFonts w:cs="Arial"/>
          <w:sz w:val="20"/>
          <w:szCs w:val="20"/>
        </w:rPr>
        <w:t>30</w:t>
      </w:r>
      <w:r w:rsidR="002C69A4">
        <w:rPr>
          <w:rFonts w:cs="Arial"/>
          <w:sz w:val="20"/>
          <w:szCs w:val="20"/>
        </w:rPr>
        <w:t xml:space="preserve">. </w:t>
      </w:r>
      <w:r w:rsidR="000A72E8">
        <w:rPr>
          <w:rFonts w:cs="Arial"/>
          <w:sz w:val="20"/>
          <w:szCs w:val="20"/>
        </w:rPr>
        <w:t>12</w:t>
      </w:r>
      <w:r w:rsidR="009B7F1A">
        <w:rPr>
          <w:rFonts w:cs="Arial"/>
          <w:sz w:val="20"/>
          <w:szCs w:val="20"/>
        </w:rPr>
        <w:t>. 2018</w:t>
      </w:r>
      <w:r>
        <w:rPr>
          <w:rFonts w:cs="Arial"/>
          <w:sz w:val="20"/>
          <w:szCs w:val="20"/>
        </w:rPr>
        <w:tab/>
      </w:r>
    </w:p>
    <w:p w14:paraId="1CE55D0D" w14:textId="77777777" w:rsidR="008F6244" w:rsidRDefault="008F6244" w:rsidP="008F6244">
      <w:pPr>
        <w:widowControl w:val="0"/>
        <w:autoSpaceDE w:val="0"/>
        <w:autoSpaceDN w:val="0"/>
        <w:adjustRightInd w:val="0"/>
        <w:ind w:left="284"/>
        <w:rPr>
          <w:szCs w:val="20"/>
        </w:rPr>
      </w:pPr>
      <w:r>
        <w:rPr>
          <w:szCs w:val="20"/>
        </w:rPr>
        <w:t>Harmonogram realizace stavebních prací:</w:t>
      </w:r>
    </w:p>
    <w:p w14:paraId="262F6F80" w14:textId="77777777" w:rsidR="008F6244" w:rsidRDefault="008F6244" w:rsidP="008F6244">
      <w:pPr>
        <w:widowControl w:val="0"/>
        <w:autoSpaceDE w:val="0"/>
        <w:autoSpaceDN w:val="0"/>
        <w:adjustRightInd w:val="0"/>
        <w:ind w:left="284"/>
        <w:rPr>
          <w:szCs w:val="20"/>
        </w:rPr>
      </w:pPr>
      <w:r>
        <w:rPr>
          <w:szCs w:val="20"/>
        </w:rPr>
        <w:t>stavební úpravy odborných učeben, bezbariérové WC, konektivita:</w:t>
      </w:r>
      <w:r>
        <w:rPr>
          <w:szCs w:val="20"/>
        </w:rPr>
        <w:tab/>
        <w:t>do 31. 8. 2018</w:t>
      </w:r>
    </w:p>
    <w:p w14:paraId="04D548B0" w14:textId="452EF9CF" w:rsidR="008F6244" w:rsidRDefault="008F6244" w:rsidP="008F6244">
      <w:pPr>
        <w:widowControl w:val="0"/>
        <w:tabs>
          <w:tab w:val="left" w:pos="6379"/>
        </w:tabs>
        <w:autoSpaceDE w:val="0"/>
        <w:autoSpaceDN w:val="0"/>
        <w:adjustRightInd w:val="0"/>
        <w:ind w:left="284"/>
        <w:rPr>
          <w:szCs w:val="20"/>
        </w:rPr>
      </w:pPr>
      <w:r>
        <w:rPr>
          <w:szCs w:val="20"/>
        </w:rPr>
        <w:t>ostatní stavební práce (vybudování výtahu)</w:t>
      </w:r>
      <w:r>
        <w:rPr>
          <w:szCs w:val="20"/>
        </w:rPr>
        <w:t>:</w:t>
      </w:r>
      <w:r>
        <w:rPr>
          <w:szCs w:val="20"/>
        </w:rPr>
        <w:tab/>
      </w:r>
      <w:bookmarkStart w:id="0" w:name="_GoBack"/>
      <w:bookmarkEnd w:id="0"/>
      <w:r>
        <w:rPr>
          <w:szCs w:val="20"/>
        </w:rPr>
        <w:t>do 30. 12. 2018</w:t>
      </w:r>
    </w:p>
    <w:p w14:paraId="11FC9204" w14:textId="3392AC36" w:rsidR="004B68DB" w:rsidRDefault="004B68DB" w:rsidP="004B68DB">
      <w:pPr>
        <w:ind w:left="4319" w:hanging="4035"/>
        <w:jc w:val="both"/>
        <w:rPr>
          <w:rFonts w:cs="Arial"/>
          <w:sz w:val="20"/>
          <w:szCs w:val="20"/>
        </w:rPr>
      </w:pPr>
      <w:r>
        <w:rPr>
          <w:rFonts w:cs="Arial"/>
          <w:sz w:val="20"/>
          <w:szCs w:val="20"/>
        </w:rPr>
        <w:lastRenderedPageBreak/>
        <w:tab/>
      </w:r>
      <w:r>
        <w:rPr>
          <w:rFonts w:cs="Arial"/>
          <w:sz w:val="20"/>
          <w:szCs w:val="20"/>
        </w:rPr>
        <w:tab/>
      </w:r>
    </w:p>
    <w:p w14:paraId="217A586E" w14:textId="77777777" w:rsidR="004B68DB" w:rsidRDefault="004B68DB" w:rsidP="004B68DB">
      <w:pPr>
        <w:ind w:left="4319" w:hanging="4035"/>
        <w:jc w:val="both"/>
        <w:rPr>
          <w:rFonts w:cs="Arial"/>
          <w:sz w:val="20"/>
          <w:szCs w:val="20"/>
        </w:rPr>
      </w:pPr>
    </w:p>
    <w:p w14:paraId="6D9F378B" w14:textId="77777777" w:rsidR="004B68DB" w:rsidRPr="00E94DD5" w:rsidRDefault="004B68DB" w:rsidP="004B68DB">
      <w:pPr>
        <w:ind w:left="284"/>
        <w:jc w:val="both"/>
        <w:rPr>
          <w:rFonts w:cs="Arial"/>
          <w:sz w:val="18"/>
          <w:szCs w:val="20"/>
        </w:rPr>
      </w:pPr>
    </w:p>
    <w:p w14:paraId="1022C98F" w14:textId="77777777" w:rsidR="004B68DB" w:rsidRPr="00703C43" w:rsidRDefault="004B68DB" w:rsidP="004B68DB">
      <w:pPr>
        <w:numPr>
          <w:ilvl w:val="0"/>
          <w:numId w:val="7"/>
        </w:numPr>
        <w:ind w:left="284" w:hanging="284"/>
        <w:jc w:val="both"/>
        <w:rPr>
          <w:rFonts w:cs="Arial"/>
          <w:sz w:val="20"/>
          <w:szCs w:val="20"/>
        </w:rPr>
      </w:pPr>
      <w:r w:rsidRPr="00D21654">
        <w:rPr>
          <w:sz w:val="20"/>
          <w:szCs w:val="20"/>
        </w:rPr>
        <w:t xml:space="preserve">Dodržení shora uvedených termínů a dodržení časového harmonogramu, který je v příloze č. </w:t>
      </w:r>
      <w:r w:rsidR="009B7F1A">
        <w:rPr>
          <w:sz w:val="20"/>
          <w:szCs w:val="20"/>
        </w:rPr>
        <w:t>1</w:t>
      </w:r>
      <w:r>
        <w:rPr>
          <w:sz w:val="20"/>
          <w:szCs w:val="20"/>
        </w:rPr>
        <w:t xml:space="preserve"> této smlouvy</w:t>
      </w:r>
      <w:r w:rsidRPr="00D21654">
        <w:rPr>
          <w:sz w:val="20"/>
          <w:szCs w:val="20"/>
        </w:rPr>
        <w:t xml:space="preserve"> je závazné a porušení těchto termínů může být důvodem pro vyúčtování smluvní pokuty podle </w:t>
      </w:r>
      <w:r>
        <w:rPr>
          <w:sz w:val="20"/>
          <w:szCs w:val="20"/>
        </w:rPr>
        <w:t>čl. X. odst. 1</w:t>
      </w:r>
      <w:r w:rsidRPr="00D21654">
        <w:rPr>
          <w:sz w:val="20"/>
          <w:szCs w:val="20"/>
        </w:rPr>
        <w:t xml:space="preserve"> této smlouvy.</w:t>
      </w:r>
    </w:p>
    <w:p w14:paraId="219B2262" w14:textId="77777777" w:rsidR="004B68DB" w:rsidRPr="00703C43" w:rsidRDefault="004B68DB" w:rsidP="004B68DB">
      <w:pPr>
        <w:ind w:left="284"/>
        <w:jc w:val="both"/>
        <w:rPr>
          <w:rFonts w:cs="Arial"/>
          <w:sz w:val="20"/>
          <w:szCs w:val="20"/>
        </w:rPr>
      </w:pPr>
    </w:p>
    <w:p w14:paraId="5782BC41" w14:textId="77777777" w:rsidR="004B68DB" w:rsidRDefault="004B68DB" w:rsidP="004B68DB">
      <w:pPr>
        <w:numPr>
          <w:ilvl w:val="0"/>
          <w:numId w:val="7"/>
        </w:numPr>
        <w:ind w:left="284" w:hanging="284"/>
        <w:jc w:val="both"/>
        <w:rPr>
          <w:rFonts w:cs="Arial"/>
          <w:sz w:val="20"/>
          <w:szCs w:val="20"/>
        </w:rPr>
      </w:pPr>
      <w:r>
        <w:rPr>
          <w:rFonts w:cs="Arial"/>
          <w:sz w:val="20"/>
          <w:szCs w:val="20"/>
        </w:rPr>
        <w:t>Dojde-li při plnění díla k přerušení nebo zastavení prací z důvodů, které zhotovitel nezavinil, má zhotovitel právo na prodloužení lhůty realizace o dobu, po kterou nemohl zhotovitel v plnění díla pokračovat.</w:t>
      </w:r>
    </w:p>
    <w:p w14:paraId="4D7CDB5C" w14:textId="77777777" w:rsidR="004B68DB" w:rsidRDefault="004B68DB" w:rsidP="004B68DB">
      <w:pPr>
        <w:ind w:left="284"/>
        <w:jc w:val="both"/>
        <w:rPr>
          <w:rFonts w:cs="Arial"/>
          <w:sz w:val="20"/>
          <w:szCs w:val="20"/>
        </w:rPr>
      </w:pPr>
    </w:p>
    <w:p w14:paraId="49F838C8" w14:textId="77777777" w:rsidR="004B68DB" w:rsidRDefault="004B68DB" w:rsidP="004B68DB">
      <w:pPr>
        <w:numPr>
          <w:ilvl w:val="0"/>
          <w:numId w:val="7"/>
        </w:numPr>
        <w:ind w:left="284" w:hanging="284"/>
        <w:jc w:val="both"/>
        <w:rPr>
          <w:rFonts w:cs="Arial"/>
          <w:sz w:val="20"/>
          <w:szCs w:val="20"/>
        </w:rPr>
      </w:pPr>
      <w:r>
        <w:rPr>
          <w:rFonts w:cs="Arial"/>
          <w:sz w:val="20"/>
          <w:szCs w:val="20"/>
        </w:rPr>
        <w:t>O případném přerušení nebo zastavení prací bude proveden zápis ve stavebním deníku za účasti objednatele. O pokračování prací bude taktéž sepsán zápis.</w:t>
      </w:r>
    </w:p>
    <w:p w14:paraId="52A71AC2" w14:textId="77777777" w:rsidR="004B68DB" w:rsidRDefault="004B68DB" w:rsidP="004B68DB">
      <w:pPr>
        <w:pStyle w:val="Odstavecseseznamem"/>
        <w:rPr>
          <w:rFonts w:cs="Arial"/>
          <w:sz w:val="20"/>
          <w:szCs w:val="20"/>
        </w:rPr>
      </w:pPr>
    </w:p>
    <w:p w14:paraId="6FBA76F7" w14:textId="05CC7B0F" w:rsidR="004B68DB" w:rsidRPr="007C3EB5" w:rsidRDefault="004B68DB" w:rsidP="007C3EB5">
      <w:pPr>
        <w:numPr>
          <w:ilvl w:val="0"/>
          <w:numId w:val="7"/>
        </w:numPr>
        <w:ind w:left="284" w:hanging="284"/>
        <w:jc w:val="both"/>
        <w:rPr>
          <w:rFonts w:cs="Arial"/>
          <w:sz w:val="20"/>
          <w:szCs w:val="20"/>
        </w:rPr>
      </w:pPr>
      <w:r w:rsidRPr="007C3EB5">
        <w:rPr>
          <w:rFonts w:cs="Arial"/>
          <w:sz w:val="20"/>
          <w:szCs w:val="20"/>
        </w:rPr>
        <w:t xml:space="preserve">Místem plnění je </w:t>
      </w:r>
      <w:r w:rsidR="007C3EB5" w:rsidRPr="007C3EB5">
        <w:rPr>
          <w:rFonts w:cs="Arial"/>
          <w:sz w:val="20"/>
          <w:szCs w:val="20"/>
        </w:rPr>
        <w:t>objekt</w:t>
      </w:r>
      <w:r w:rsidR="007C3EB5">
        <w:rPr>
          <w:rFonts w:cs="Arial"/>
          <w:sz w:val="20"/>
          <w:szCs w:val="20"/>
        </w:rPr>
        <w:t>:</w:t>
      </w:r>
      <w:r w:rsidR="007C3EB5" w:rsidRPr="007C3EB5">
        <w:rPr>
          <w:rFonts w:cs="Arial"/>
          <w:sz w:val="20"/>
          <w:szCs w:val="20"/>
        </w:rPr>
        <w:t xml:space="preserve"> Základní škola Ústí nad Labem, E. Krásnohorské 3084/8, příspěvková organizace</w:t>
      </w:r>
      <w:r w:rsidR="007A3418" w:rsidRPr="007C3EB5">
        <w:rPr>
          <w:rFonts w:cs="Arial"/>
          <w:sz w:val="20"/>
          <w:szCs w:val="20"/>
        </w:rPr>
        <w:t>.</w:t>
      </w:r>
      <w:r w:rsidRPr="007C3EB5">
        <w:rPr>
          <w:rFonts w:cs="Arial"/>
          <w:color w:val="000000"/>
          <w:sz w:val="20"/>
          <w:szCs w:val="20"/>
        </w:rPr>
        <w:t xml:space="preserve"> Před podpisem této smlouvy zhotovitel prověřil a seznámil se s místem plnění a prohlašuje, že místo plnění je vhodné pro provádění díla a plně umožňuje dokončení díla.</w:t>
      </w:r>
    </w:p>
    <w:p w14:paraId="223FD49E" w14:textId="77777777" w:rsidR="007C3EB5" w:rsidRPr="007C3EB5" w:rsidRDefault="007C3EB5" w:rsidP="007C3EB5">
      <w:pPr>
        <w:ind w:left="284"/>
        <w:jc w:val="both"/>
        <w:rPr>
          <w:rFonts w:cs="Arial"/>
          <w:sz w:val="20"/>
          <w:szCs w:val="20"/>
        </w:rPr>
      </w:pPr>
    </w:p>
    <w:p w14:paraId="5F72D08C" w14:textId="77777777" w:rsidR="004B68DB" w:rsidRPr="00D21654" w:rsidRDefault="004B68DB" w:rsidP="004B68DB">
      <w:pPr>
        <w:jc w:val="center"/>
        <w:outlineLvl w:val="0"/>
        <w:rPr>
          <w:b/>
          <w:sz w:val="20"/>
          <w:szCs w:val="20"/>
        </w:rPr>
      </w:pPr>
      <w:r w:rsidRPr="00D21654">
        <w:rPr>
          <w:b/>
          <w:sz w:val="20"/>
          <w:szCs w:val="20"/>
        </w:rPr>
        <w:t>IV.</w:t>
      </w:r>
    </w:p>
    <w:p w14:paraId="52B77D93" w14:textId="77777777" w:rsidR="004B68DB" w:rsidRDefault="004B68DB" w:rsidP="004B68DB">
      <w:pPr>
        <w:jc w:val="center"/>
        <w:rPr>
          <w:b/>
          <w:sz w:val="20"/>
          <w:szCs w:val="20"/>
        </w:rPr>
      </w:pPr>
      <w:r w:rsidRPr="00D21654">
        <w:rPr>
          <w:b/>
          <w:sz w:val="20"/>
          <w:szCs w:val="20"/>
        </w:rPr>
        <w:t>Cena díla</w:t>
      </w:r>
    </w:p>
    <w:p w14:paraId="64594DC3" w14:textId="77777777" w:rsidR="004B68DB" w:rsidRPr="00703C43" w:rsidRDefault="004B68DB" w:rsidP="004B68DB">
      <w:pPr>
        <w:numPr>
          <w:ilvl w:val="0"/>
          <w:numId w:val="8"/>
        </w:numPr>
        <w:ind w:left="284" w:hanging="284"/>
        <w:jc w:val="both"/>
        <w:rPr>
          <w:rFonts w:cs="Arial"/>
          <w:sz w:val="20"/>
          <w:szCs w:val="20"/>
        </w:rPr>
      </w:pPr>
      <w:r>
        <w:rPr>
          <w:sz w:val="20"/>
          <w:szCs w:val="20"/>
        </w:rPr>
        <w:t>Celková konečná cena za řádné a včasné provedení díla a dokončení a předání předmětu díla bez jakýchkoliv vad a/nebo nedodělků (což neplatí pouze pro ojedinělé drobné vady, které samy o sobě ani ve spojení s jinými nebrání užívání díla funkčně nebo esteticky, ani jeho užívání podstatným způsobem neomezují) byla stanovena dohodou smluvních stran.</w:t>
      </w:r>
    </w:p>
    <w:p w14:paraId="5109181E" w14:textId="77777777" w:rsidR="004B68DB" w:rsidRPr="00703C43" w:rsidRDefault="004B68DB" w:rsidP="004B68DB">
      <w:pPr>
        <w:jc w:val="both"/>
        <w:rPr>
          <w:rFonts w:cs="Arial"/>
          <w:sz w:val="20"/>
          <w:szCs w:val="20"/>
        </w:rPr>
      </w:pPr>
    </w:p>
    <w:p w14:paraId="64EF0E6A" w14:textId="77777777" w:rsidR="004B68DB" w:rsidRPr="00703C43" w:rsidRDefault="004B68DB" w:rsidP="004B68DB">
      <w:pPr>
        <w:numPr>
          <w:ilvl w:val="0"/>
          <w:numId w:val="8"/>
        </w:numPr>
        <w:ind w:left="284" w:hanging="284"/>
        <w:jc w:val="both"/>
        <w:rPr>
          <w:rFonts w:cs="Arial"/>
          <w:sz w:val="20"/>
          <w:szCs w:val="20"/>
        </w:rPr>
      </w:pPr>
      <w:r w:rsidRPr="00703C43">
        <w:rPr>
          <w:sz w:val="20"/>
          <w:szCs w:val="20"/>
        </w:rPr>
        <w:t>Cena za zhotovení díla činí:</w:t>
      </w:r>
    </w:p>
    <w:p w14:paraId="4208D857" w14:textId="77777777" w:rsidR="004B68DB" w:rsidRPr="00703C43" w:rsidRDefault="004B68DB" w:rsidP="004B68DB">
      <w:pPr>
        <w:tabs>
          <w:tab w:val="left" w:pos="705"/>
        </w:tabs>
        <w:spacing w:after="120"/>
        <w:jc w:val="both"/>
        <w:rPr>
          <w:sz w:val="20"/>
          <w:szCs w:val="20"/>
        </w:rPr>
      </w:pPr>
      <w:r w:rsidRPr="00703C43">
        <w:rPr>
          <w:sz w:val="20"/>
          <w:szCs w:val="20"/>
        </w:rPr>
        <w:tab/>
        <w:t>Bez DPH</w:t>
      </w:r>
      <w:r w:rsidRPr="00703C43">
        <w:rPr>
          <w:sz w:val="20"/>
          <w:szCs w:val="20"/>
        </w:rPr>
        <w:tab/>
      </w:r>
      <w:r w:rsidRPr="00703C43">
        <w:rPr>
          <w:sz w:val="20"/>
          <w:szCs w:val="20"/>
        </w:rPr>
        <w:tab/>
        <w:t xml:space="preserve">     </w:t>
      </w:r>
      <w:r>
        <w:rPr>
          <w:sz w:val="20"/>
          <w:szCs w:val="20"/>
        </w:rPr>
        <w:tab/>
      </w:r>
      <w:r w:rsidRPr="00703C43">
        <w:rPr>
          <w:sz w:val="20"/>
          <w:szCs w:val="20"/>
        </w:rPr>
        <w:t xml:space="preserve"> </w:t>
      </w:r>
      <w:r w:rsidRPr="00FE7E90">
        <w:rPr>
          <w:rFonts w:cs="Arial"/>
          <w:b/>
          <w:sz w:val="20"/>
          <w:szCs w:val="20"/>
          <w:highlight w:val="yellow"/>
        </w:rPr>
        <w:t>[</w:t>
      </w:r>
      <w:r w:rsidRPr="00FE7E90">
        <w:rPr>
          <w:b/>
          <w:sz w:val="20"/>
          <w:szCs w:val="20"/>
          <w:highlight w:val="yellow"/>
        </w:rPr>
        <w:t>DOPLNÍ UCHAZEČ</w:t>
      </w:r>
      <w:r w:rsidRPr="00FE7E90">
        <w:rPr>
          <w:rFonts w:cs="Arial"/>
          <w:b/>
          <w:sz w:val="20"/>
          <w:szCs w:val="20"/>
          <w:highlight w:val="yellow"/>
        </w:rPr>
        <w:t>]</w:t>
      </w:r>
      <w:r w:rsidRPr="00703C43">
        <w:rPr>
          <w:sz w:val="20"/>
          <w:szCs w:val="20"/>
        </w:rPr>
        <w:t xml:space="preserve">  </w:t>
      </w:r>
      <w:r w:rsidRPr="00703C43">
        <w:rPr>
          <w:sz w:val="20"/>
          <w:szCs w:val="20"/>
        </w:rPr>
        <w:tab/>
        <w:t xml:space="preserve"> </w:t>
      </w:r>
      <w:r>
        <w:rPr>
          <w:sz w:val="20"/>
          <w:szCs w:val="20"/>
        </w:rPr>
        <w:tab/>
        <w:t xml:space="preserve"> </w:t>
      </w:r>
      <w:r w:rsidRPr="00703C43">
        <w:rPr>
          <w:sz w:val="20"/>
          <w:szCs w:val="20"/>
        </w:rPr>
        <w:t>,- Kč</w:t>
      </w:r>
    </w:p>
    <w:p w14:paraId="686067A8" w14:textId="77777777" w:rsidR="004B68DB" w:rsidRDefault="004B68DB" w:rsidP="004B68DB">
      <w:pPr>
        <w:tabs>
          <w:tab w:val="left" w:pos="705"/>
        </w:tabs>
        <w:spacing w:after="120"/>
        <w:jc w:val="both"/>
        <w:rPr>
          <w:sz w:val="20"/>
          <w:szCs w:val="20"/>
        </w:rPr>
      </w:pPr>
      <w:r>
        <w:rPr>
          <w:sz w:val="20"/>
          <w:szCs w:val="20"/>
        </w:rPr>
        <w:tab/>
        <w:t>DPH (základní sazba)</w:t>
      </w:r>
      <w:r>
        <w:rPr>
          <w:sz w:val="20"/>
          <w:szCs w:val="20"/>
        </w:rPr>
        <w:tab/>
      </w:r>
      <w:r>
        <w:rPr>
          <w:sz w:val="20"/>
          <w:szCs w:val="20"/>
        </w:rPr>
        <w:tab/>
        <w:t xml:space="preserve"> </w:t>
      </w:r>
      <w:r w:rsidRPr="00FE7E90">
        <w:rPr>
          <w:rFonts w:cs="Arial"/>
          <w:b/>
          <w:sz w:val="20"/>
          <w:szCs w:val="20"/>
          <w:highlight w:val="yellow"/>
        </w:rPr>
        <w:t>[</w:t>
      </w:r>
      <w:r w:rsidRPr="00FE7E90">
        <w:rPr>
          <w:b/>
          <w:sz w:val="20"/>
          <w:szCs w:val="20"/>
          <w:highlight w:val="yellow"/>
        </w:rPr>
        <w:t>DOPLNÍ UCHAZEČ</w:t>
      </w:r>
      <w:r w:rsidRPr="00FE7E90">
        <w:rPr>
          <w:rFonts w:cs="Arial"/>
          <w:b/>
          <w:sz w:val="20"/>
          <w:szCs w:val="20"/>
          <w:highlight w:val="yellow"/>
        </w:rPr>
        <w:t>]</w:t>
      </w:r>
      <w:r w:rsidRPr="00703C43">
        <w:rPr>
          <w:sz w:val="20"/>
          <w:szCs w:val="20"/>
        </w:rPr>
        <w:t xml:space="preserve"> </w:t>
      </w:r>
      <w:r w:rsidRPr="00703C43">
        <w:rPr>
          <w:sz w:val="20"/>
          <w:szCs w:val="20"/>
        </w:rPr>
        <w:tab/>
        <w:t xml:space="preserve"> </w:t>
      </w:r>
      <w:r>
        <w:rPr>
          <w:sz w:val="20"/>
          <w:szCs w:val="20"/>
        </w:rPr>
        <w:tab/>
        <w:t xml:space="preserve"> </w:t>
      </w:r>
      <w:r w:rsidRPr="00703C43">
        <w:rPr>
          <w:sz w:val="20"/>
          <w:szCs w:val="20"/>
        </w:rPr>
        <w:t>,- Kč</w:t>
      </w:r>
    </w:p>
    <w:p w14:paraId="55758101" w14:textId="77777777" w:rsidR="004B68DB" w:rsidRPr="00703C43" w:rsidRDefault="004B68DB" w:rsidP="004B68DB">
      <w:pPr>
        <w:tabs>
          <w:tab w:val="left" w:pos="705"/>
        </w:tabs>
        <w:spacing w:after="120"/>
        <w:jc w:val="both"/>
        <w:rPr>
          <w:sz w:val="20"/>
          <w:szCs w:val="20"/>
        </w:rPr>
      </w:pPr>
      <w:r>
        <w:rPr>
          <w:sz w:val="20"/>
          <w:szCs w:val="20"/>
        </w:rPr>
        <w:tab/>
        <w:t>DPH (snížená sazba)</w:t>
      </w:r>
      <w:r>
        <w:rPr>
          <w:sz w:val="20"/>
          <w:szCs w:val="20"/>
        </w:rPr>
        <w:tab/>
      </w:r>
      <w:r>
        <w:rPr>
          <w:sz w:val="20"/>
          <w:szCs w:val="20"/>
        </w:rPr>
        <w:tab/>
        <w:t xml:space="preserve"> </w:t>
      </w:r>
      <w:r w:rsidRPr="00FE7E90">
        <w:rPr>
          <w:rFonts w:cs="Arial"/>
          <w:b/>
          <w:sz w:val="20"/>
          <w:szCs w:val="20"/>
          <w:highlight w:val="yellow"/>
        </w:rPr>
        <w:t>[</w:t>
      </w:r>
      <w:r w:rsidRPr="00FE7E90">
        <w:rPr>
          <w:b/>
          <w:sz w:val="20"/>
          <w:szCs w:val="20"/>
          <w:highlight w:val="yellow"/>
        </w:rPr>
        <w:t>DOPLNÍ UCHAZEČ</w:t>
      </w:r>
      <w:r w:rsidRPr="00FE7E90">
        <w:rPr>
          <w:rFonts w:cs="Arial"/>
          <w:b/>
          <w:sz w:val="20"/>
          <w:szCs w:val="20"/>
          <w:highlight w:val="yellow"/>
        </w:rPr>
        <w:t>]</w:t>
      </w:r>
      <w:r w:rsidRPr="00703C43">
        <w:rPr>
          <w:sz w:val="20"/>
          <w:szCs w:val="20"/>
        </w:rPr>
        <w:t xml:space="preserve"> </w:t>
      </w:r>
      <w:r w:rsidRPr="00703C43">
        <w:rPr>
          <w:sz w:val="20"/>
          <w:szCs w:val="20"/>
        </w:rPr>
        <w:tab/>
        <w:t xml:space="preserve"> </w:t>
      </w:r>
      <w:r>
        <w:rPr>
          <w:sz w:val="20"/>
          <w:szCs w:val="20"/>
        </w:rPr>
        <w:tab/>
        <w:t xml:space="preserve"> </w:t>
      </w:r>
      <w:r w:rsidRPr="00703C43">
        <w:rPr>
          <w:sz w:val="20"/>
          <w:szCs w:val="20"/>
        </w:rPr>
        <w:t>,- Kč</w:t>
      </w:r>
      <w:r>
        <w:rPr>
          <w:sz w:val="20"/>
          <w:szCs w:val="20"/>
        </w:rPr>
        <w:tab/>
      </w:r>
      <w:r>
        <w:rPr>
          <w:sz w:val="20"/>
          <w:szCs w:val="20"/>
        </w:rPr>
        <w:tab/>
      </w:r>
    </w:p>
    <w:p w14:paraId="17E2EF90" w14:textId="77777777" w:rsidR="004B68DB" w:rsidRPr="00703C43" w:rsidRDefault="004B68DB" w:rsidP="004B68DB">
      <w:pPr>
        <w:tabs>
          <w:tab w:val="left" w:pos="705"/>
        </w:tabs>
        <w:spacing w:after="120"/>
        <w:jc w:val="both"/>
        <w:rPr>
          <w:b/>
          <w:sz w:val="20"/>
          <w:szCs w:val="20"/>
        </w:rPr>
      </w:pPr>
      <w:r w:rsidRPr="00703C43">
        <w:rPr>
          <w:sz w:val="20"/>
          <w:szCs w:val="20"/>
        </w:rPr>
        <w:tab/>
      </w:r>
      <w:r w:rsidRPr="00703C43">
        <w:rPr>
          <w:b/>
          <w:sz w:val="20"/>
          <w:szCs w:val="20"/>
        </w:rPr>
        <w:t>Včetně DPH</w:t>
      </w:r>
      <w:r w:rsidRPr="00703C43">
        <w:rPr>
          <w:b/>
          <w:sz w:val="20"/>
          <w:szCs w:val="20"/>
        </w:rPr>
        <w:tab/>
      </w:r>
      <w:r w:rsidRPr="00703C43">
        <w:rPr>
          <w:b/>
          <w:sz w:val="20"/>
          <w:szCs w:val="20"/>
        </w:rPr>
        <w:tab/>
        <w:t xml:space="preserve">     </w:t>
      </w:r>
      <w:r>
        <w:rPr>
          <w:b/>
          <w:sz w:val="20"/>
          <w:szCs w:val="20"/>
        </w:rPr>
        <w:tab/>
      </w:r>
      <w:r w:rsidRPr="00703C43">
        <w:rPr>
          <w:b/>
          <w:sz w:val="20"/>
          <w:szCs w:val="20"/>
        </w:rPr>
        <w:t xml:space="preserve"> </w:t>
      </w:r>
      <w:r w:rsidRPr="00FE7E90">
        <w:rPr>
          <w:rFonts w:cs="Arial"/>
          <w:b/>
          <w:sz w:val="20"/>
          <w:szCs w:val="20"/>
          <w:highlight w:val="yellow"/>
        </w:rPr>
        <w:t>[</w:t>
      </w:r>
      <w:r w:rsidRPr="00FE7E90">
        <w:rPr>
          <w:b/>
          <w:sz w:val="20"/>
          <w:szCs w:val="20"/>
          <w:highlight w:val="yellow"/>
        </w:rPr>
        <w:t>DOPLNÍ UCHAZEČ</w:t>
      </w:r>
      <w:r w:rsidRPr="00FE7E90">
        <w:rPr>
          <w:rFonts w:cs="Arial"/>
          <w:b/>
          <w:sz w:val="20"/>
          <w:szCs w:val="20"/>
          <w:highlight w:val="yellow"/>
        </w:rPr>
        <w:t>]</w:t>
      </w:r>
      <w:r w:rsidRPr="00703C43">
        <w:rPr>
          <w:b/>
          <w:sz w:val="20"/>
          <w:szCs w:val="20"/>
        </w:rPr>
        <w:t xml:space="preserve">  </w:t>
      </w:r>
      <w:r w:rsidRPr="00703C43">
        <w:rPr>
          <w:b/>
          <w:sz w:val="20"/>
          <w:szCs w:val="20"/>
        </w:rPr>
        <w:tab/>
        <w:t xml:space="preserve"> </w:t>
      </w:r>
      <w:r>
        <w:rPr>
          <w:b/>
          <w:sz w:val="20"/>
          <w:szCs w:val="20"/>
        </w:rPr>
        <w:tab/>
        <w:t xml:space="preserve"> </w:t>
      </w:r>
      <w:r w:rsidRPr="00703C43">
        <w:rPr>
          <w:b/>
          <w:sz w:val="20"/>
          <w:szCs w:val="20"/>
        </w:rPr>
        <w:t xml:space="preserve">,- Kč </w:t>
      </w:r>
    </w:p>
    <w:p w14:paraId="780D25E0" w14:textId="77777777" w:rsidR="004B68DB" w:rsidRPr="00703C43" w:rsidRDefault="004B68DB" w:rsidP="004B68DB">
      <w:pPr>
        <w:ind w:left="284"/>
        <w:jc w:val="both"/>
        <w:rPr>
          <w:sz w:val="20"/>
          <w:szCs w:val="20"/>
        </w:rPr>
      </w:pPr>
      <w:r w:rsidRPr="00703C43">
        <w:rPr>
          <w:sz w:val="20"/>
          <w:szCs w:val="20"/>
        </w:rPr>
        <w:t>DPH bude k ceně účtováno v zákonné sazbě platné ke dni zdanitelného plnění.</w:t>
      </w:r>
    </w:p>
    <w:p w14:paraId="2B72F5EB" w14:textId="77777777" w:rsidR="004B68DB" w:rsidRPr="00703C43" w:rsidRDefault="004B68DB" w:rsidP="004B68DB">
      <w:pPr>
        <w:jc w:val="both"/>
        <w:rPr>
          <w:sz w:val="20"/>
          <w:szCs w:val="20"/>
        </w:rPr>
      </w:pPr>
    </w:p>
    <w:p w14:paraId="7450EF71" w14:textId="77777777" w:rsidR="004B68DB" w:rsidRPr="00703C43" w:rsidRDefault="004B68DB" w:rsidP="004B68DB">
      <w:pPr>
        <w:numPr>
          <w:ilvl w:val="0"/>
          <w:numId w:val="8"/>
        </w:numPr>
        <w:ind w:left="284" w:hanging="284"/>
        <w:jc w:val="both"/>
        <w:rPr>
          <w:rFonts w:cs="Arial"/>
          <w:sz w:val="20"/>
          <w:szCs w:val="20"/>
        </w:rPr>
      </w:pPr>
      <w:r w:rsidRPr="00703C43">
        <w:rPr>
          <w:sz w:val="20"/>
          <w:szCs w:val="20"/>
        </w:rPr>
        <w:t>Sjednaná cena</w:t>
      </w:r>
      <w:r>
        <w:rPr>
          <w:sz w:val="20"/>
          <w:szCs w:val="20"/>
        </w:rPr>
        <w:t xml:space="preserve"> je maximálně přípustná a</w:t>
      </w:r>
      <w:r w:rsidRPr="00703C43">
        <w:rPr>
          <w:sz w:val="20"/>
          <w:szCs w:val="20"/>
        </w:rPr>
        <w:t xml:space="preserve"> obsahuje veškeré náklady nezbytné k řádnému a včasnému provedení díla</w:t>
      </w:r>
      <w:r>
        <w:rPr>
          <w:sz w:val="20"/>
          <w:szCs w:val="20"/>
        </w:rPr>
        <w:t xml:space="preserve"> dle této smlouvy</w:t>
      </w:r>
      <w:r w:rsidRPr="00703C43">
        <w:rPr>
          <w:sz w:val="20"/>
          <w:szCs w:val="20"/>
        </w:rPr>
        <w:t xml:space="preserve"> a zisk zhotovitele. Cena díla obsahuje i náklady související s plněním dohodnutých platebních podmínek. Cena díla obsahuje předpokládaný vývoj cen vstupních nákladů a předpokládané zvýšení ceny v závislosti na čase plnění.</w:t>
      </w:r>
    </w:p>
    <w:p w14:paraId="5FFEAF4B" w14:textId="77777777" w:rsidR="004B68DB" w:rsidRPr="00703C43" w:rsidRDefault="004B68DB" w:rsidP="004B68DB">
      <w:pPr>
        <w:ind w:left="284"/>
        <w:jc w:val="both"/>
        <w:rPr>
          <w:rFonts w:cs="Arial"/>
          <w:sz w:val="20"/>
          <w:szCs w:val="20"/>
        </w:rPr>
      </w:pPr>
    </w:p>
    <w:p w14:paraId="4897CA27" w14:textId="77777777" w:rsidR="004B68DB" w:rsidRPr="00703C43" w:rsidRDefault="004B68DB" w:rsidP="004B68DB">
      <w:pPr>
        <w:numPr>
          <w:ilvl w:val="0"/>
          <w:numId w:val="8"/>
        </w:numPr>
        <w:ind w:left="284" w:hanging="284"/>
        <w:jc w:val="both"/>
        <w:rPr>
          <w:rFonts w:cs="Arial"/>
          <w:sz w:val="20"/>
          <w:szCs w:val="20"/>
        </w:rPr>
      </w:pPr>
      <w:r w:rsidRPr="00703C43">
        <w:rPr>
          <w:sz w:val="20"/>
          <w:szCs w:val="20"/>
        </w:rPr>
        <w:t xml:space="preserve">Cena uvedená v odst. </w:t>
      </w:r>
      <w:r>
        <w:rPr>
          <w:sz w:val="20"/>
          <w:szCs w:val="20"/>
        </w:rPr>
        <w:t>2</w:t>
      </w:r>
      <w:r w:rsidRPr="00703C43">
        <w:rPr>
          <w:sz w:val="20"/>
          <w:szCs w:val="20"/>
        </w:rPr>
        <w:t xml:space="preserve">. tohoto </w:t>
      </w:r>
      <w:r>
        <w:rPr>
          <w:sz w:val="20"/>
          <w:szCs w:val="20"/>
        </w:rPr>
        <w:t>článku</w:t>
      </w:r>
      <w:r w:rsidRPr="00703C43">
        <w:rPr>
          <w:sz w:val="20"/>
          <w:szCs w:val="20"/>
        </w:rPr>
        <w:t xml:space="preserve"> této smlouvy je cenou maximální. Pokud se sníží množství odvedené práce nebo dodaného materiálu oproti zadanému objemu prací a dodávek, sníží se cena díla o cenu prací, jež nebyly provedeny nebo o cenu materiálu, který nebyl dodán</w:t>
      </w:r>
      <w:r>
        <w:rPr>
          <w:sz w:val="20"/>
          <w:szCs w:val="20"/>
        </w:rPr>
        <w:t xml:space="preserve"> podle cenové nabídky zhotovitele, a to na základě dodatku uzavřeného k této smlouvě.</w:t>
      </w:r>
    </w:p>
    <w:p w14:paraId="02332851" w14:textId="77777777" w:rsidR="004B68DB" w:rsidRPr="00703C43" w:rsidRDefault="004B68DB" w:rsidP="004B68DB">
      <w:pPr>
        <w:ind w:left="284"/>
        <w:jc w:val="both"/>
        <w:rPr>
          <w:rFonts w:cs="Arial"/>
          <w:sz w:val="20"/>
          <w:szCs w:val="20"/>
        </w:rPr>
      </w:pPr>
    </w:p>
    <w:p w14:paraId="7F9E5F59" w14:textId="77777777" w:rsidR="004B68DB" w:rsidRPr="00DB0C38" w:rsidRDefault="004B68DB" w:rsidP="004B68DB">
      <w:pPr>
        <w:numPr>
          <w:ilvl w:val="0"/>
          <w:numId w:val="8"/>
        </w:numPr>
        <w:ind w:left="284" w:hanging="284"/>
        <w:jc w:val="both"/>
        <w:rPr>
          <w:rFonts w:cs="Arial"/>
          <w:sz w:val="20"/>
          <w:szCs w:val="20"/>
        </w:rPr>
      </w:pPr>
      <w:r w:rsidRPr="00703C43">
        <w:rPr>
          <w:sz w:val="20"/>
          <w:szCs w:val="20"/>
        </w:rPr>
        <w:t>Veškeré vícepráce, změny nebo doplňky,</w:t>
      </w:r>
      <w:r>
        <w:rPr>
          <w:sz w:val="20"/>
          <w:szCs w:val="20"/>
        </w:rPr>
        <w:t xml:space="preserve"> </w:t>
      </w:r>
      <w:r w:rsidRPr="00703C43">
        <w:rPr>
          <w:sz w:val="20"/>
          <w:szCs w:val="20"/>
        </w:rPr>
        <w:t xml:space="preserve">které </w:t>
      </w:r>
      <w:r>
        <w:rPr>
          <w:sz w:val="20"/>
          <w:szCs w:val="20"/>
        </w:rPr>
        <w:t>se týkají prací,</w:t>
      </w:r>
      <w:r w:rsidRPr="00703C43">
        <w:rPr>
          <w:sz w:val="20"/>
          <w:szCs w:val="20"/>
        </w:rPr>
        <w:t xml:space="preserve"> které nebyly uvedeny v projektové dokumentaci nebo v zadání, musí být vždy před jejich realizací písemně odsouhlaseny</w:t>
      </w:r>
      <w:r>
        <w:rPr>
          <w:sz w:val="20"/>
          <w:szCs w:val="20"/>
        </w:rPr>
        <w:t xml:space="preserve"> objednatelem</w:t>
      </w:r>
      <w:r w:rsidRPr="00703C43">
        <w:rPr>
          <w:sz w:val="20"/>
          <w:szCs w:val="20"/>
        </w:rPr>
        <w:t xml:space="preserve"> ve stavebním deníku nebo v zápise a následně oceněny jednotkovými nabídkový</w:t>
      </w:r>
      <w:r>
        <w:rPr>
          <w:sz w:val="20"/>
          <w:szCs w:val="20"/>
        </w:rPr>
        <w:t>mi cenami, kdy následně dojde k uzavření písemného dodatku k této smlouvě.</w:t>
      </w:r>
      <w:r w:rsidRPr="00703C43">
        <w:rPr>
          <w:sz w:val="20"/>
          <w:szCs w:val="20"/>
        </w:rPr>
        <w:t xml:space="preserve"> V případě, že nebudou uvedeny v jednotkových nabídkových cenách, budou oceňovány souhrnnými cenami stavebních prací příslušných stavebních objektů, a to na základě </w:t>
      </w:r>
      <w:r w:rsidRPr="00D754C3">
        <w:rPr>
          <w:sz w:val="20"/>
          <w:szCs w:val="20"/>
        </w:rPr>
        <w:t>„Katalogů směrných cen stavebních prací“ vydaných ÚRS Pr</w:t>
      </w:r>
      <w:r>
        <w:rPr>
          <w:sz w:val="20"/>
          <w:szCs w:val="20"/>
        </w:rPr>
        <w:t xml:space="preserve">aha, a.s., Pražská 18, Praha 10, pro to období, ve kterém mají být vícepráce realizovány. Pokud objednatel s oceněním víceprací nebude souhlasit, </w:t>
      </w:r>
      <w:proofErr w:type="gramStart"/>
      <w:r>
        <w:rPr>
          <w:sz w:val="20"/>
          <w:szCs w:val="20"/>
        </w:rPr>
        <w:t>nebudou</w:t>
      </w:r>
      <w:proofErr w:type="gramEnd"/>
      <w:r>
        <w:rPr>
          <w:sz w:val="20"/>
          <w:szCs w:val="20"/>
        </w:rPr>
        <w:t xml:space="preserve"> vícepráce </w:t>
      </w:r>
      <w:proofErr w:type="gramStart"/>
      <w:r>
        <w:rPr>
          <w:sz w:val="20"/>
          <w:szCs w:val="20"/>
        </w:rPr>
        <w:t>provedeny</w:t>
      </w:r>
      <w:proofErr w:type="gramEnd"/>
      <w:r>
        <w:rPr>
          <w:sz w:val="20"/>
          <w:szCs w:val="20"/>
        </w:rPr>
        <w:t xml:space="preserve">. V případě, že zhotovitel provede jakékoliv práce nad rámec předmětu plnění podle této smlouvy bez předchozího uzavření dodatku k této smlouvě, nemá zhotovitel nárok na navýšení ceny o částky cen takových prací. </w:t>
      </w:r>
    </w:p>
    <w:p w14:paraId="79BCD4D0" w14:textId="77777777" w:rsidR="004B68DB" w:rsidRDefault="004B68DB" w:rsidP="004B68DB">
      <w:pPr>
        <w:pStyle w:val="Odstavecseseznamem"/>
        <w:rPr>
          <w:rFonts w:cs="Arial"/>
          <w:sz w:val="20"/>
          <w:szCs w:val="20"/>
        </w:rPr>
      </w:pPr>
    </w:p>
    <w:p w14:paraId="5C3D2DAA" w14:textId="77777777" w:rsidR="004B68DB" w:rsidRPr="001F244A" w:rsidRDefault="004B68DB" w:rsidP="004B68DB">
      <w:pPr>
        <w:numPr>
          <w:ilvl w:val="0"/>
          <w:numId w:val="8"/>
        </w:numPr>
        <w:ind w:left="284" w:hanging="284"/>
        <w:jc w:val="both"/>
        <w:rPr>
          <w:rFonts w:cs="Arial"/>
          <w:sz w:val="20"/>
          <w:szCs w:val="20"/>
        </w:rPr>
      </w:pPr>
      <w:r w:rsidRPr="00703C43">
        <w:rPr>
          <w:sz w:val="20"/>
          <w:szCs w:val="20"/>
        </w:rPr>
        <w:t xml:space="preserve">Veškeré vícepráce, změny nebo doplňky, které </w:t>
      </w:r>
      <w:r>
        <w:rPr>
          <w:sz w:val="20"/>
          <w:szCs w:val="20"/>
        </w:rPr>
        <w:t xml:space="preserve">se týkají prací, které </w:t>
      </w:r>
      <w:r w:rsidRPr="00703C43">
        <w:rPr>
          <w:sz w:val="20"/>
          <w:szCs w:val="20"/>
        </w:rPr>
        <w:t>byly uvedeny v projektové dokumentaci nebo v zadání, musí být vždy před jejich realizací písemně odsouhlaseny</w:t>
      </w:r>
      <w:r>
        <w:rPr>
          <w:sz w:val="20"/>
          <w:szCs w:val="20"/>
        </w:rPr>
        <w:t xml:space="preserve"> objednatelem</w:t>
      </w:r>
      <w:r w:rsidRPr="00703C43">
        <w:rPr>
          <w:sz w:val="20"/>
          <w:szCs w:val="20"/>
        </w:rPr>
        <w:t xml:space="preserve"> ve stavebním deníku nebo v zápise a následně oceněny jednotkovými nabídkový</w:t>
      </w:r>
      <w:r>
        <w:rPr>
          <w:sz w:val="20"/>
          <w:szCs w:val="20"/>
        </w:rPr>
        <w:t xml:space="preserve">mi </w:t>
      </w:r>
      <w:r>
        <w:rPr>
          <w:sz w:val="20"/>
          <w:szCs w:val="20"/>
        </w:rPr>
        <w:lastRenderedPageBreak/>
        <w:t>cenami dané práce v položkovém rozpočtu, kdy následně dojde k uzavření písemného dodatku k této smlouvě.</w:t>
      </w:r>
    </w:p>
    <w:p w14:paraId="320DC792" w14:textId="77777777" w:rsidR="004B68DB" w:rsidRPr="001F244A" w:rsidRDefault="004B68DB" w:rsidP="004B68DB">
      <w:pPr>
        <w:pStyle w:val="Odstavecseseznamem"/>
        <w:rPr>
          <w:rFonts w:cs="Arial"/>
          <w:sz w:val="22"/>
          <w:szCs w:val="20"/>
        </w:rPr>
      </w:pPr>
    </w:p>
    <w:p w14:paraId="55AE0CB2" w14:textId="77777777" w:rsidR="004B68DB" w:rsidRPr="00406509" w:rsidRDefault="004B68DB" w:rsidP="004B68DB">
      <w:pPr>
        <w:numPr>
          <w:ilvl w:val="0"/>
          <w:numId w:val="8"/>
        </w:numPr>
        <w:ind w:left="284" w:hanging="284"/>
        <w:jc w:val="both"/>
        <w:rPr>
          <w:rFonts w:cs="Arial"/>
          <w:sz w:val="20"/>
          <w:szCs w:val="20"/>
        </w:rPr>
      </w:pPr>
      <w:r w:rsidRPr="002C69A4">
        <w:rPr>
          <w:sz w:val="20"/>
          <w:szCs w:val="20"/>
        </w:rPr>
        <w:t>Pokud se vyskytnou nové skutečnosti, které nebyly v době podpisu této smlouvy známy, a</w:t>
      </w:r>
      <w:r w:rsidRPr="002C69A4">
        <w:rPr>
          <w:rFonts w:cs="Arial"/>
          <w:color w:val="000000"/>
          <w:sz w:val="20"/>
          <w:szCs w:val="18"/>
        </w:rPr>
        <w:t xml:space="preserve"> zhotovitel je nezavinil a ani je nemohl předvídat, a které mají vliv na cenu díla, pak zhotovitel zpracuje písemný soupis těchto skutečností formou soupisu prací, dodávek a služeb nebo změn obchodních podmínek a tento odsouhlasený soupis ocení způsobem sjednaným pro ocenění </w:t>
      </w:r>
      <w:r w:rsidRPr="00406509">
        <w:rPr>
          <w:rFonts w:cs="Arial"/>
          <w:color w:val="000000"/>
          <w:sz w:val="20"/>
          <w:szCs w:val="20"/>
        </w:rPr>
        <w:t>víceprací či změn.</w:t>
      </w:r>
    </w:p>
    <w:p w14:paraId="1129EEA5" w14:textId="77777777" w:rsidR="004B68DB" w:rsidRPr="00406509" w:rsidRDefault="004B68DB" w:rsidP="004B68DB">
      <w:pPr>
        <w:pStyle w:val="Odstavecseseznamem"/>
        <w:rPr>
          <w:rFonts w:cs="Arial"/>
          <w:sz w:val="20"/>
          <w:szCs w:val="20"/>
        </w:rPr>
      </w:pPr>
    </w:p>
    <w:p w14:paraId="10B4EB96" w14:textId="77777777" w:rsidR="004B68DB" w:rsidRPr="002C69A4" w:rsidRDefault="004B68DB" w:rsidP="004B68DB">
      <w:pPr>
        <w:numPr>
          <w:ilvl w:val="0"/>
          <w:numId w:val="8"/>
        </w:numPr>
        <w:ind w:left="284" w:hanging="284"/>
        <w:jc w:val="both"/>
        <w:rPr>
          <w:rFonts w:cs="Arial"/>
          <w:sz w:val="22"/>
          <w:szCs w:val="20"/>
        </w:rPr>
      </w:pPr>
      <w:r w:rsidRPr="00406509">
        <w:rPr>
          <w:sz w:val="20"/>
          <w:szCs w:val="20"/>
        </w:rPr>
        <w:t>Pokud se vyskytly v projektové dokumentaci vady, které zhotovitel zjistil při kontrole dokumentace</w:t>
      </w:r>
      <w:r w:rsidRPr="00406509">
        <w:rPr>
          <w:rFonts w:cs="Arial"/>
          <w:color w:val="000000"/>
          <w:sz w:val="20"/>
          <w:szCs w:val="20"/>
        </w:rPr>
        <w:t xml:space="preserve"> před zahájením</w:t>
      </w:r>
      <w:r w:rsidRPr="002C69A4">
        <w:rPr>
          <w:rFonts w:cs="Arial"/>
          <w:color w:val="000000"/>
          <w:sz w:val="20"/>
          <w:szCs w:val="18"/>
        </w:rPr>
        <w:t xml:space="preserve"> prací či v průběhu jejich realizace a mají vliv na cenu díla, pak zhotovitel postupuje podle postupu při ocenění příslušných víceprací nebo </w:t>
      </w:r>
      <w:proofErr w:type="spellStart"/>
      <w:r w:rsidRPr="002C69A4">
        <w:rPr>
          <w:rFonts w:cs="Arial"/>
          <w:color w:val="000000"/>
          <w:sz w:val="20"/>
          <w:szCs w:val="18"/>
        </w:rPr>
        <w:t>méněprací</w:t>
      </w:r>
      <w:proofErr w:type="spellEnd"/>
      <w:r w:rsidRPr="002C69A4">
        <w:rPr>
          <w:rFonts w:cs="Arial"/>
          <w:color w:val="000000"/>
          <w:sz w:val="20"/>
          <w:szCs w:val="18"/>
        </w:rPr>
        <w:t>.</w:t>
      </w:r>
    </w:p>
    <w:p w14:paraId="07BEA373" w14:textId="77777777" w:rsidR="004B68DB" w:rsidRPr="00703C43" w:rsidRDefault="004B68DB" w:rsidP="004B68DB">
      <w:pPr>
        <w:ind w:left="284"/>
        <w:jc w:val="both"/>
        <w:rPr>
          <w:rFonts w:cs="Arial"/>
          <w:sz w:val="20"/>
          <w:szCs w:val="20"/>
        </w:rPr>
      </w:pPr>
    </w:p>
    <w:p w14:paraId="379130F8" w14:textId="77777777" w:rsidR="004B68DB" w:rsidRPr="00703C43" w:rsidRDefault="004B68DB" w:rsidP="004B68DB">
      <w:pPr>
        <w:numPr>
          <w:ilvl w:val="0"/>
          <w:numId w:val="8"/>
        </w:numPr>
        <w:ind w:left="284" w:hanging="284"/>
        <w:jc w:val="both"/>
        <w:rPr>
          <w:rFonts w:cs="Arial"/>
          <w:sz w:val="20"/>
          <w:szCs w:val="20"/>
        </w:rPr>
      </w:pPr>
      <w:r w:rsidRPr="00703C43">
        <w:rPr>
          <w:sz w:val="20"/>
          <w:szCs w:val="20"/>
        </w:rPr>
        <w:t>Zhotovitel potvrzuje, že sjednaná cena obsahuje veškeré náklady (mimo vlastní dílo i náklady na zařízení staveniště a jeho provoz, vytyčení podzemních sítí, zhotovení staveništních přípojek, poplatky za spotřebované energie a vodu po dobu výstavby, odvoz a likvidaci odpadů, poplatky za skládky, střežení staveniště, úklid staveniště a jeho nejbližšího okolí v případě jeho znečištění realizací díla, případné poplatky za zábory veřejných ploch, dopravní značení po dobu realizace díla, geometrické zaměření nově překládaných a budovaných inženýrských sítí, geometrické zaměření celé stavby</w:t>
      </w:r>
      <w:r w:rsidR="002C69A4">
        <w:rPr>
          <w:sz w:val="20"/>
          <w:szCs w:val="20"/>
        </w:rPr>
        <w:t>, geodetické zaměření skutečného provedení stavby a projektovou dokumentaci skutečného provedení</w:t>
      </w:r>
      <w:r w:rsidRPr="00703C43">
        <w:rPr>
          <w:sz w:val="20"/>
          <w:szCs w:val="20"/>
        </w:rPr>
        <w:t>) a zisk zhotovitele, nutné k</w:t>
      </w:r>
      <w:r>
        <w:rPr>
          <w:sz w:val="20"/>
          <w:szCs w:val="20"/>
        </w:rPr>
        <w:t> </w:t>
      </w:r>
      <w:r w:rsidRPr="00703C43">
        <w:rPr>
          <w:sz w:val="20"/>
          <w:szCs w:val="20"/>
        </w:rPr>
        <w:t>řádné</w:t>
      </w:r>
      <w:r>
        <w:rPr>
          <w:sz w:val="20"/>
          <w:szCs w:val="20"/>
        </w:rPr>
        <w:t>mu, úplnému a kvalitnímu zhotovení</w:t>
      </w:r>
      <w:r w:rsidRPr="00703C43">
        <w:rPr>
          <w:sz w:val="20"/>
          <w:szCs w:val="20"/>
        </w:rPr>
        <w:t xml:space="preserve"> díla v rozsahu dle čl. II. této smlouvy. Dále obsahuje daň z přidané hodnoty a očekávaný vývoj cen k datu předání díla.</w:t>
      </w:r>
    </w:p>
    <w:p w14:paraId="58106ACA" w14:textId="77777777" w:rsidR="004B68DB" w:rsidRPr="00703C43" w:rsidRDefault="004B68DB" w:rsidP="004B68DB">
      <w:pPr>
        <w:ind w:left="284"/>
        <w:jc w:val="both"/>
        <w:rPr>
          <w:rFonts w:cs="Arial"/>
          <w:sz w:val="20"/>
          <w:szCs w:val="20"/>
        </w:rPr>
      </w:pPr>
    </w:p>
    <w:p w14:paraId="08DDB947" w14:textId="77777777" w:rsidR="004B68DB" w:rsidRDefault="004B68DB" w:rsidP="004B68DB">
      <w:pPr>
        <w:numPr>
          <w:ilvl w:val="0"/>
          <w:numId w:val="8"/>
        </w:numPr>
        <w:ind w:left="284" w:hanging="284"/>
        <w:jc w:val="both"/>
        <w:rPr>
          <w:rFonts w:cs="Arial"/>
          <w:sz w:val="20"/>
          <w:szCs w:val="20"/>
        </w:rPr>
      </w:pPr>
      <w:r w:rsidRPr="00703C43">
        <w:rPr>
          <w:sz w:val="20"/>
          <w:szCs w:val="20"/>
        </w:rPr>
        <w:t>Cena je stanovena pro daňové podmínky k datu podpisu smlouvy. Smluvní strany berou na vědomí, že případná změna  daňových zákonů se promítne v jejím konečném vyčíslení.</w:t>
      </w:r>
    </w:p>
    <w:p w14:paraId="3D198FDE" w14:textId="77777777" w:rsidR="004B68DB" w:rsidRDefault="004B68DB" w:rsidP="004B68DB">
      <w:pPr>
        <w:pStyle w:val="Odstavecseseznamem"/>
        <w:rPr>
          <w:rFonts w:cs="Arial"/>
          <w:color w:val="000000"/>
          <w:sz w:val="20"/>
          <w:szCs w:val="18"/>
        </w:rPr>
      </w:pPr>
    </w:p>
    <w:p w14:paraId="18B0FE89" w14:textId="77777777" w:rsidR="004B68DB" w:rsidRPr="001F244A" w:rsidRDefault="004B68DB" w:rsidP="004B68DB">
      <w:pPr>
        <w:numPr>
          <w:ilvl w:val="0"/>
          <w:numId w:val="8"/>
        </w:numPr>
        <w:ind w:left="284" w:hanging="284"/>
        <w:jc w:val="both"/>
        <w:rPr>
          <w:rFonts w:cs="Arial"/>
          <w:sz w:val="20"/>
          <w:szCs w:val="20"/>
        </w:rPr>
      </w:pPr>
      <w:r w:rsidRPr="001F244A">
        <w:rPr>
          <w:rFonts w:cs="Arial"/>
          <w:color w:val="000000"/>
          <w:sz w:val="20"/>
          <w:szCs w:val="18"/>
        </w:rPr>
        <w:t>Zhotovitel nemá právo domáhat se navýšení ceny díla z důvodů chyb nebo nedostatků v položkovém rozpočtu, pokud jsou tyto chyby důsledkem nepřesného nebo neúplného ocenění soupisu prací, dodávek a služeb včetně výkazu výměr zhotovitelem.</w:t>
      </w:r>
    </w:p>
    <w:p w14:paraId="59217ACD" w14:textId="77777777" w:rsidR="004B68DB" w:rsidRDefault="004B68DB" w:rsidP="004B68DB">
      <w:pPr>
        <w:pStyle w:val="Odstavecseseznamem"/>
        <w:rPr>
          <w:rFonts w:cs="Arial"/>
          <w:sz w:val="20"/>
          <w:szCs w:val="20"/>
        </w:rPr>
      </w:pPr>
    </w:p>
    <w:p w14:paraId="7470EAAD" w14:textId="77777777" w:rsidR="004B68DB" w:rsidRPr="00D754C3" w:rsidRDefault="004B68DB" w:rsidP="004B68DB">
      <w:pPr>
        <w:jc w:val="center"/>
        <w:outlineLvl w:val="0"/>
        <w:rPr>
          <w:rFonts w:cs="Arial"/>
          <w:b/>
          <w:sz w:val="20"/>
          <w:szCs w:val="20"/>
        </w:rPr>
      </w:pPr>
      <w:r w:rsidRPr="00D754C3">
        <w:rPr>
          <w:rFonts w:cs="Arial"/>
          <w:b/>
          <w:sz w:val="20"/>
          <w:szCs w:val="20"/>
        </w:rPr>
        <w:t>V.</w:t>
      </w:r>
    </w:p>
    <w:p w14:paraId="2AE7F7BE" w14:textId="77777777" w:rsidR="004B68DB" w:rsidRPr="0001709F" w:rsidRDefault="004B68DB" w:rsidP="004B68DB">
      <w:pPr>
        <w:jc w:val="center"/>
        <w:rPr>
          <w:rFonts w:cs="Arial"/>
          <w:b/>
          <w:sz w:val="20"/>
          <w:szCs w:val="20"/>
        </w:rPr>
      </w:pPr>
      <w:r w:rsidRPr="00D754C3">
        <w:rPr>
          <w:rFonts w:cs="Arial"/>
          <w:b/>
          <w:sz w:val="20"/>
          <w:szCs w:val="20"/>
        </w:rPr>
        <w:t>Platební podmínky</w:t>
      </w:r>
      <w:r>
        <w:rPr>
          <w:rFonts w:cs="Arial"/>
          <w:b/>
          <w:sz w:val="20"/>
          <w:szCs w:val="20"/>
        </w:rPr>
        <w:t xml:space="preserve"> </w:t>
      </w:r>
    </w:p>
    <w:p w14:paraId="20180878" w14:textId="77777777" w:rsidR="004B68DB" w:rsidRPr="00B91E72" w:rsidRDefault="004B68DB" w:rsidP="004B68DB">
      <w:pPr>
        <w:numPr>
          <w:ilvl w:val="0"/>
          <w:numId w:val="9"/>
        </w:numPr>
        <w:ind w:left="284" w:hanging="284"/>
        <w:jc w:val="both"/>
        <w:rPr>
          <w:rFonts w:cs="Arial"/>
          <w:sz w:val="20"/>
          <w:szCs w:val="20"/>
        </w:rPr>
      </w:pPr>
      <w:r w:rsidRPr="001640DE">
        <w:rPr>
          <w:sz w:val="20"/>
          <w:szCs w:val="20"/>
        </w:rPr>
        <w:t>Cena za provedení díla bude obj</w:t>
      </w:r>
      <w:r>
        <w:rPr>
          <w:sz w:val="20"/>
          <w:szCs w:val="20"/>
        </w:rPr>
        <w:t>ednatelem zhotoviteli uhrazena</w:t>
      </w:r>
      <w:r w:rsidRPr="001640DE">
        <w:rPr>
          <w:sz w:val="20"/>
          <w:szCs w:val="20"/>
        </w:rPr>
        <w:t> tak, že jednotlivé dílčí faktury budou zhotovitelem vystavovány měsíčně s tím, že první faktura bude vystavena nejdříve po uplynutí jednoho měsíce následujícího po dni uzavření této smlouvy a další faktury budou vystaveny vždy k prvnímu dni v měsíci. Konečná faktura bude vytavena ke dni předání a převzetí díla objednatelem.</w:t>
      </w:r>
      <w:r w:rsidRPr="0001709F">
        <w:rPr>
          <w:sz w:val="20"/>
          <w:szCs w:val="20"/>
        </w:rPr>
        <w:t xml:space="preserve"> </w:t>
      </w:r>
      <w:r>
        <w:rPr>
          <w:sz w:val="20"/>
          <w:szCs w:val="20"/>
        </w:rPr>
        <w:t>Zhotovitel je povinen a tímto se zavazuje před vystavením každé jednotlivé faktury předložit objednateli, v dostatečném časovém předstihu, ke kontrole a k odsouhlasení soupis provedených prací s tím, že tento soupis bude objednateli předán jak v listinné tak v elektronické podobě</w:t>
      </w:r>
      <w:r w:rsidRPr="0001709F">
        <w:rPr>
          <w:sz w:val="20"/>
          <w:szCs w:val="20"/>
        </w:rPr>
        <w:t>.</w:t>
      </w:r>
      <w:r>
        <w:rPr>
          <w:sz w:val="20"/>
          <w:szCs w:val="20"/>
        </w:rPr>
        <w:t xml:space="preserve"> Bez tohoto soupisu je faktura neúplná.</w:t>
      </w:r>
    </w:p>
    <w:p w14:paraId="5509B244" w14:textId="77777777" w:rsidR="004B68DB" w:rsidRPr="0001709F" w:rsidRDefault="004B68DB" w:rsidP="004B68DB">
      <w:pPr>
        <w:ind w:left="284"/>
        <w:jc w:val="both"/>
        <w:rPr>
          <w:rFonts w:cs="Arial"/>
          <w:sz w:val="20"/>
          <w:szCs w:val="20"/>
        </w:rPr>
      </w:pPr>
    </w:p>
    <w:p w14:paraId="7008D043" w14:textId="77777777" w:rsidR="004B68DB" w:rsidRPr="0001709F" w:rsidRDefault="004B68DB" w:rsidP="004B68DB">
      <w:pPr>
        <w:numPr>
          <w:ilvl w:val="0"/>
          <w:numId w:val="9"/>
        </w:numPr>
        <w:ind w:left="284" w:hanging="284"/>
        <w:jc w:val="both"/>
        <w:rPr>
          <w:rFonts w:cs="Arial"/>
          <w:sz w:val="20"/>
          <w:szCs w:val="20"/>
        </w:rPr>
      </w:pPr>
      <w:r w:rsidRPr="0001709F">
        <w:rPr>
          <w:sz w:val="20"/>
          <w:szCs w:val="20"/>
        </w:rPr>
        <w:t>Nedojde-li mezi oběma stranami k dohodě při odsouhlasení množství nebo druhu provedených prací, je zhotovitel oprávněn fakturovat pouze práce, u kterých nedošlo k rozporu.</w:t>
      </w:r>
    </w:p>
    <w:p w14:paraId="1D2A9A52" w14:textId="77777777" w:rsidR="004B68DB" w:rsidRPr="0001709F" w:rsidRDefault="004B68DB" w:rsidP="004B68DB">
      <w:pPr>
        <w:ind w:left="284"/>
        <w:jc w:val="both"/>
        <w:rPr>
          <w:rFonts w:cs="Arial"/>
          <w:sz w:val="20"/>
          <w:szCs w:val="20"/>
        </w:rPr>
      </w:pPr>
    </w:p>
    <w:p w14:paraId="066EF88F" w14:textId="77777777" w:rsidR="004B68DB" w:rsidRPr="0001709F" w:rsidRDefault="004B68DB" w:rsidP="004B68DB">
      <w:pPr>
        <w:numPr>
          <w:ilvl w:val="0"/>
          <w:numId w:val="9"/>
        </w:numPr>
        <w:ind w:left="284" w:hanging="284"/>
        <w:jc w:val="both"/>
        <w:rPr>
          <w:rFonts w:cs="Arial"/>
          <w:sz w:val="20"/>
          <w:szCs w:val="20"/>
        </w:rPr>
      </w:pPr>
      <w:r w:rsidRPr="0001709F">
        <w:rPr>
          <w:sz w:val="20"/>
          <w:szCs w:val="20"/>
        </w:rPr>
        <w:t xml:space="preserve">Smluvní strany se dohodly na splatnosti </w:t>
      </w:r>
      <w:r>
        <w:rPr>
          <w:sz w:val="20"/>
          <w:szCs w:val="20"/>
        </w:rPr>
        <w:t>faktur</w:t>
      </w:r>
      <w:r w:rsidRPr="0001709F">
        <w:rPr>
          <w:sz w:val="20"/>
          <w:szCs w:val="20"/>
        </w:rPr>
        <w:t xml:space="preserve"> tak, že objednatel uhradí faktur</w:t>
      </w:r>
      <w:r>
        <w:rPr>
          <w:sz w:val="20"/>
          <w:szCs w:val="20"/>
        </w:rPr>
        <w:t>y</w:t>
      </w:r>
      <w:r w:rsidRPr="0001709F">
        <w:rPr>
          <w:sz w:val="20"/>
          <w:szCs w:val="20"/>
        </w:rPr>
        <w:t xml:space="preserve"> zhotoviteli nejpozději do </w:t>
      </w:r>
      <w:r>
        <w:rPr>
          <w:sz w:val="20"/>
          <w:szCs w:val="20"/>
        </w:rPr>
        <w:t>30</w:t>
      </w:r>
      <w:r w:rsidRPr="0001709F">
        <w:rPr>
          <w:sz w:val="20"/>
          <w:szCs w:val="20"/>
        </w:rPr>
        <w:t xml:space="preserve"> dnů </w:t>
      </w:r>
      <w:r>
        <w:rPr>
          <w:sz w:val="20"/>
          <w:szCs w:val="20"/>
        </w:rPr>
        <w:t>od doručení faktury</w:t>
      </w:r>
      <w:r w:rsidRPr="0001709F">
        <w:rPr>
          <w:sz w:val="20"/>
          <w:szCs w:val="20"/>
        </w:rPr>
        <w:t>.</w:t>
      </w:r>
    </w:p>
    <w:p w14:paraId="6A424556" w14:textId="77777777" w:rsidR="004B68DB" w:rsidRPr="0001709F" w:rsidRDefault="004B68DB" w:rsidP="004B68DB">
      <w:pPr>
        <w:ind w:left="284"/>
        <w:jc w:val="both"/>
        <w:rPr>
          <w:rFonts w:cs="Arial"/>
          <w:sz w:val="20"/>
          <w:szCs w:val="20"/>
        </w:rPr>
      </w:pPr>
    </w:p>
    <w:p w14:paraId="0B6AE7B6" w14:textId="77777777" w:rsidR="004B68DB" w:rsidRPr="0001709F" w:rsidRDefault="004B68DB" w:rsidP="004B68DB">
      <w:pPr>
        <w:numPr>
          <w:ilvl w:val="0"/>
          <w:numId w:val="9"/>
        </w:numPr>
        <w:ind w:left="284" w:hanging="284"/>
        <w:jc w:val="both"/>
        <w:rPr>
          <w:rFonts w:cs="Arial"/>
          <w:sz w:val="20"/>
          <w:szCs w:val="20"/>
        </w:rPr>
      </w:pPr>
      <w:r w:rsidRPr="0001709F">
        <w:rPr>
          <w:sz w:val="20"/>
          <w:szCs w:val="20"/>
        </w:rPr>
        <w:t>Faktura bude obsahovat veškeré nároky zhotovitele s tím, že budou samostatně odděleny platby za práce sjednané dle této smlouvy a za případné vícepráce. V případě, že faktura vystavená</w:t>
      </w:r>
      <w:r>
        <w:rPr>
          <w:sz w:val="20"/>
          <w:szCs w:val="20"/>
        </w:rPr>
        <w:t xml:space="preserve"> zhotovitelem nebude obsahovat </w:t>
      </w:r>
      <w:r w:rsidRPr="0001709F">
        <w:rPr>
          <w:sz w:val="20"/>
          <w:szCs w:val="20"/>
        </w:rPr>
        <w:t xml:space="preserve">náležitosti řádného daňového dokladu nebo náležitosti </w:t>
      </w:r>
      <w:r>
        <w:rPr>
          <w:sz w:val="20"/>
          <w:szCs w:val="20"/>
        </w:rPr>
        <w:t xml:space="preserve">uvedené </w:t>
      </w:r>
      <w:r w:rsidRPr="0001709F">
        <w:rPr>
          <w:sz w:val="20"/>
          <w:szCs w:val="20"/>
        </w:rPr>
        <w:t xml:space="preserve">v odst. </w:t>
      </w:r>
      <w:r>
        <w:rPr>
          <w:sz w:val="20"/>
          <w:szCs w:val="20"/>
        </w:rPr>
        <w:t>6</w:t>
      </w:r>
      <w:r w:rsidRPr="0001709F">
        <w:rPr>
          <w:sz w:val="20"/>
          <w:szCs w:val="20"/>
        </w:rPr>
        <w:t xml:space="preserve"> a 9 tohoto článku této smlouvy, popř. je bude obsahovat neúplně nebo nesprávně, je objednatel oprávněn vrátit fakturu zpět </w:t>
      </w:r>
      <w:proofErr w:type="gramStart"/>
      <w:r w:rsidRPr="0001709F">
        <w:rPr>
          <w:sz w:val="20"/>
          <w:szCs w:val="20"/>
        </w:rPr>
        <w:t>do 5-ti</w:t>
      </w:r>
      <w:proofErr w:type="gramEnd"/>
      <w:r w:rsidRPr="0001709F">
        <w:rPr>
          <w:sz w:val="20"/>
          <w:szCs w:val="20"/>
        </w:rPr>
        <w:t xml:space="preserve"> pracovních dnů po jejím obdržení zhotoviteli k doplnění. Nový termín splatnosti běží ode dne doručení opravené faktury objednateli.</w:t>
      </w:r>
    </w:p>
    <w:p w14:paraId="1F47E113" w14:textId="77777777" w:rsidR="004B68DB" w:rsidRPr="0001709F" w:rsidRDefault="004B68DB" w:rsidP="004B68DB">
      <w:pPr>
        <w:ind w:left="284"/>
        <w:jc w:val="both"/>
        <w:rPr>
          <w:rFonts w:cs="Arial"/>
          <w:sz w:val="20"/>
          <w:szCs w:val="20"/>
        </w:rPr>
      </w:pPr>
    </w:p>
    <w:p w14:paraId="239252F9" w14:textId="77777777" w:rsidR="004B68DB" w:rsidRPr="0001709F" w:rsidRDefault="004B68DB" w:rsidP="004B68DB">
      <w:pPr>
        <w:numPr>
          <w:ilvl w:val="0"/>
          <w:numId w:val="9"/>
        </w:numPr>
        <w:ind w:left="284" w:hanging="284"/>
        <w:jc w:val="both"/>
        <w:rPr>
          <w:rFonts w:cs="Arial"/>
          <w:sz w:val="20"/>
          <w:szCs w:val="20"/>
        </w:rPr>
      </w:pPr>
      <w:r w:rsidRPr="0001709F">
        <w:rPr>
          <w:sz w:val="20"/>
          <w:szCs w:val="20"/>
        </w:rPr>
        <w:t>V případě, že objednateli vznikne z ujednání této smlouvy nárok na smluvní pokutu, je objednatel oprávněn odečíst tuto částku z kterékoliv faktury zhotovitele.</w:t>
      </w:r>
    </w:p>
    <w:p w14:paraId="3F85CF5B" w14:textId="77777777" w:rsidR="004B68DB" w:rsidRPr="0001709F" w:rsidRDefault="004B68DB" w:rsidP="004B68DB">
      <w:pPr>
        <w:ind w:left="284"/>
        <w:jc w:val="both"/>
        <w:rPr>
          <w:rFonts w:cs="Arial"/>
          <w:sz w:val="20"/>
          <w:szCs w:val="20"/>
        </w:rPr>
      </w:pPr>
    </w:p>
    <w:p w14:paraId="0B70B90B" w14:textId="77777777" w:rsidR="004B68DB" w:rsidRPr="0001709F" w:rsidRDefault="004B68DB" w:rsidP="004B68DB">
      <w:pPr>
        <w:numPr>
          <w:ilvl w:val="0"/>
          <w:numId w:val="9"/>
        </w:numPr>
        <w:ind w:left="284" w:hanging="284"/>
        <w:jc w:val="both"/>
        <w:rPr>
          <w:rFonts w:cs="Arial"/>
          <w:sz w:val="20"/>
          <w:szCs w:val="20"/>
        </w:rPr>
      </w:pPr>
      <w:r w:rsidRPr="0001709F">
        <w:rPr>
          <w:sz w:val="20"/>
          <w:szCs w:val="20"/>
        </w:rPr>
        <w:t xml:space="preserve">Objednatel výslovně upozorňuje zhotovitele, že </w:t>
      </w:r>
      <w:r w:rsidR="00AD6E7A" w:rsidRPr="00AD6E7A">
        <w:rPr>
          <w:b/>
          <w:sz w:val="20"/>
          <w:szCs w:val="20"/>
        </w:rPr>
        <w:t>není</w:t>
      </w:r>
      <w:r w:rsidRPr="00AD6E7A">
        <w:rPr>
          <w:b/>
          <w:sz w:val="20"/>
          <w:szCs w:val="20"/>
        </w:rPr>
        <w:t xml:space="preserve"> plátcem DPH</w:t>
      </w:r>
      <w:r w:rsidRPr="0001709F">
        <w:rPr>
          <w:sz w:val="20"/>
          <w:szCs w:val="20"/>
        </w:rPr>
        <w:t xml:space="preserve">.  Na předmětné stavební práce se </w:t>
      </w:r>
      <w:r w:rsidR="00AD6E7A">
        <w:rPr>
          <w:sz w:val="20"/>
          <w:szCs w:val="20"/>
        </w:rPr>
        <w:t>proto ne</w:t>
      </w:r>
      <w:r w:rsidRPr="0001709F">
        <w:rPr>
          <w:sz w:val="20"/>
          <w:szCs w:val="20"/>
        </w:rPr>
        <w:t>vztahuje tzv. systém reverse-</w:t>
      </w:r>
      <w:proofErr w:type="spellStart"/>
      <w:r w:rsidRPr="0001709F">
        <w:rPr>
          <w:sz w:val="20"/>
          <w:szCs w:val="20"/>
        </w:rPr>
        <w:t>charge</w:t>
      </w:r>
      <w:proofErr w:type="spellEnd"/>
      <w:r w:rsidRPr="0001709F">
        <w:rPr>
          <w:sz w:val="20"/>
          <w:szCs w:val="20"/>
        </w:rPr>
        <w:t xml:space="preserve"> (režim přenesení daňové povinnosti</w:t>
      </w:r>
      <w:r w:rsidR="00AD6E7A">
        <w:rPr>
          <w:sz w:val="20"/>
          <w:szCs w:val="20"/>
        </w:rPr>
        <w:t>)</w:t>
      </w:r>
      <w:r w:rsidRPr="0001709F">
        <w:rPr>
          <w:sz w:val="20"/>
          <w:szCs w:val="20"/>
        </w:rPr>
        <w:t>.</w:t>
      </w:r>
    </w:p>
    <w:p w14:paraId="7E778C72" w14:textId="77777777" w:rsidR="004B68DB" w:rsidRPr="0001709F" w:rsidRDefault="004B68DB" w:rsidP="004B68DB">
      <w:pPr>
        <w:ind w:left="284"/>
        <w:jc w:val="both"/>
        <w:rPr>
          <w:rFonts w:cs="Arial"/>
          <w:sz w:val="20"/>
          <w:szCs w:val="20"/>
        </w:rPr>
      </w:pPr>
    </w:p>
    <w:p w14:paraId="4B53ED1F" w14:textId="77777777" w:rsidR="004B68DB" w:rsidRPr="0001709F" w:rsidRDefault="004B68DB" w:rsidP="004B68DB">
      <w:pPr>
        <w:numPr>
          <w:ilvl w:val="0"/>
          <w:numId w:val="9"/>
        </w:numPr>
        <w:ind w:left="284" w:hanging="284"/>
        <w:jc w:val="both"/>
        <w:rPr>
          <w:rFonts w:cs="Arial"/>
          <w:sz w:val="20"/>
          <w:szCs w:val="20"/>
        </w:rPr>
      </w:pPr>
      <w:r w:rsidRPr="0001709F">
        <w:rPr>
          <w:iCs/>
          <w:sz w:val="20"/>
          <w:szCs w:val="20"/>
        </w:rPr>
        <w:t xml:space="preserve">V případě, že zaslaná faktura nebude </w:t>
      </w:r>
      <w:r w:rsidRPr="0001709F">
        <w:rPr>
          <w:iCs/>
          <w:sz w:val="20"/>
          <w:szCs w:val="20"/>
          <w:lang w:eastAsia="x-none"/>
        </w:rPr>
        <w:t>splňovat zákonné náležitosti a náležitosti stanovené touto smlouvu,</w:t>
      </w:r>
      <w:r w:rsidRPr="0001709F">
        <w:rPr>
          <w:iCs/>
          <w:sz w:val="20"/>
          <w:szCs w:val="20"/>
        </w:rPr>
        <w:t xml:space="preserve"> vrátí oprávněná strana fakturu k doplnění. Nová splatnost faktury počne běžet ode dne doručení opravené či doplněné faktury.</w:t>
      </w:r>
    </w:p>
    <w:p w14:paraId="6DBC93E7" w14:textId="77777777" w:rsidR="004B68DB" w:rsidRPr="0001709F" w:rsidRDefault="004B68DB" w:rsidP="004B68DB">
      <w:pPr>
        <w:ind w:left="284"/>
        <w:jc w:val="both"/>
        <w:rPr>
          <w:rFonts w:cs="Arial"/>
          <w:sz w:val="20"/>
          <w:szCs w:val="20"/>
        </w:rPr>
      </w:pPr>
    </w:p>
    <w:p w14:paraId="7682F65B" w14:textId="77777777" w:rsidR="004B68DB" w:rsidRPr="0001709F" w:rsidRDefault="004B68DB" w:rsidP="004B68DB">
      <w:pPr>
        <w:numPr>
          <w:ilvl w:val="0"/>
          <w:numId w:val="9"/>
        </w:numPr>
        <w:ind w:left="284" w:hanging="284"/>
        <w:jc w:val="both"/>
        <w:rPr>
          <w:rFonts w:cs="Arial"/>
          <w:sz w:val="20"/>
          <w:szCs w:val="20"/>
        </w:rPr>
      </w:pPr>
      <w:r w:rsidRPr="0001709F">
        <w:rPr>
          <w:sz w:val="20"/>
          <w:szCs w:val="20"/>
        </w:rPr>
        <w:t>Faktura zhotovitele musí formou a obsahem odpovídat zákonu o účetnictví a zákonu o dani z přidané hodnoty a musí obsahovat:</w:t>
      </w:r>
    </w:p>
    <w:p w14:paraId="19320190" w14:textId="77777777" w:rsidR="004B68DB" w:rsidRPr="0001709F" w:rsidRDefault="004B68DB" w:rsidP="004B68DB">
      <w:pPr>
        <w:ind w:left="284"/>
        <w:jc w:val="both"/>
        <w:rPr>
          <w:rFonts w:cs="Arial"/>
          <w:sz w:val="20"/>
          <w:szCs w:val="20"/>
        </w:rPr>
      </w:pPr>
    </w:p>
    <w:p w14:paraId="2E72B892" w14:textId="77777777" w:rsidR="004B68DB" w:rsidRPr="0001709F" w:rsidRDefault="004B68DB" w:rsidP="004B68DB">
      <w:pPr>
        <w:spacing w:after="240"/>
        <w:ind w:left="284"/>
        <w:jc w:val="both"/>
        <w:rPr>
          <w:sz w:val="20"/>
          <w:szCs w:val="20"/>
        </w:rPr>
      </w:pPr>
      <w:r w:rsidRPr="0001709F">
        <w:rPr>
          <w:sz w:val="20"/>
          <w:szCs w:val="20"/>
        </w:rPr>
        <w:t>a) označení daňového dokladu a jeho pořadové číslo,</w:t>
      </w:r>
    </w:p>
    <w:p w14:paraId="021F88EB" w14:textId="77777777" w:rsidR="004B68DB" w:rsidRPr="0001709F" w:rsidRDefault="004B68DB" w:rsidP="004B68DB">
      <w:pPr>
        <w:spacing w:after="240"/>
        <w:ind w:left="284"/>
        <w:jc w:val="both"/>
        <w:rPr>
          <w:sz w:val="20"/>
          <w:szCs w:val="20"/>
        </w:rPr>
      </w:pPr>
      <w:r w:rsidRPr="0001709F">
        <w:rPr>
          <w:sz w:val="20"/>
          <w:szCs w:val="20"/>
        </w:rPr>
        <w:t>b) identifikační údaje objednatele,</w:t>
      </w:r>
    </w:p>
    <w:p w14:paraId="0ED4449D" w14:textId="77777777" w:rsidR="004B68DB" w:rsidRPr="0001709F" w:rsidRDefault="004B68DB" w:rsidP="004B68DB">
      <w:pPr>
        <w:spacing w:after="240"/>
        <w:ind w:left="284"/>
        <w:jc w:val="both"/>
        <w:rPr>
          <w:sz w:val="20"/>
          <w:szCs w:val="20"/>
        </w:rPr>
      </w:pPr>
      <w:r w:rsidRPr="0001709F">
        <w:rPr>
          <w:sz w:val="20"/>
          <w:szCs w:val="20"/>
        </w:rPr>
        <w:t>c) identifikační údaje zhotovitele,</w:t>
      </w:r>
    </w:p>
    <w:p w14:paraId="0058F915" w14:textId="77777777" w:rsidR="004B68DB" w:rsidRPr="0001709F" w:rsidRDefault="004B68DB" w:rsidP="004B68DB">
      <w:pPr>
        <w:spacing w:after="240"/>
        <w:ind w:left="284"/>
        <w:jc w:val="both"/>
        <w:rPr>
          <w:sz w:val="20"/>
          <w:szCs w:val="20"/>
        </w:rPr>
      </w:pPr>
      <w:r w:rsidRPr="0001709F">
        <w:rPr>
          <w:sz w:val="20"/>
          <w:szCs w:val="20"/>
        </w:rPr>
        <w:t>d) označení banky a číslo účtu, na který má být úhrada provedena,</w:t>
      </w:r>
    </w:p>
    <w:p w14:paraId="70584E07" w14:textId="77777777" w:rsidR="004B68DB" w:rsidRPr="0001709F" w:rsidRDefault="004B68DB" w:rsidP="004B68DB">
      <w:pPr>
        <w:spacing w:after="240"/>
        <w:ind w:left="284"/>
        <w:jc w:val="both"/>
        <w:rPr>
          <w:sz w:val="20"/>
          <w:szCs w:val="20"/>
        </w:rPr>
      </w:pPr>
      <w:r w:rsidRPr="0001709F">
        <w:rPr>
          <w:sz w:val="20"/>
          <w:szCs w:val="20"/>
        </w:rPr>
        <w:t>e) popis plnění,</w:t>
      </w:r>
    </w:p>
    <w:p w14:paraId="06B6539D" w14:textId="77777777" w:rsidR="004B68DB" w:rsidRPr="0001709F" w:rsidRDefault="004B68DB" w:rsidP="004B68DB">
      <w:pPr>
        <w:spacing w:after="240"/>
        <w:ind w:left="284"/>
        <w:jc w:val="both"/>
        <w:rPr>
          <w:sz w:val="20"/>
          <w:szCs w:val="20"/>
        </w:rPr>
      </w:pPr>
      <w:r w:rsidRPr="0001709F">
        <w:rPr>
          <w:sz w:val="20"/>
          <w:szCs w:val="20"/>
        </w:rPr>
        <w:t>f) datum vystavení a odeslání faktury,</w:t>
      </w:r>
    </w:p>
    <w:p w14:paraId="1BB273A5" w14:textId="77777777" w:rsidR="004B68DB" w:rsidRPr="0001709F" w:rsidRDefault="004B68DB" w:rsidP="004B68DB">
      <w:pPr>
        <w:spacing w:after="240"/>
        <w:ind w:left="284"/>
        <w:jc w:val="both"/>
        <w:rPr>
          <w:sz w:val="20"/>
          <w:szCs w:val="20"/>
        </w:rPr>
      </w:pPr>
      <w:r w:rsidRPr="0001709F">
        <w:rPr>
          <w:sz w:val="20"/>
          <w:szCs w:val="20"/>
        </w:rPr>
        <w:t>g) datum uskutečnění zdanitelného plnění,</w:t>
      </w:r>
    </w:p>
    <w:p w14:paraId="280B50F7" w14:textId="77777777" w:rsidR="004B68DB" w:rsidRPr="0001709F" w:rsidRDefault="004B68DB" w:rsidP="004B68DB">
      <w:pPr>
        <w:spacing w:after="240"/>
        <w:ind w:left="284"/>
        <w:jc w:val="both"/>
        <w:rPr>
          <w:sz w:val="20"/>
          <w:szCs w:val="20"/>
        </w:rPr>
      </w:pPr>
      <w:r w:rsidRPr="0001709F">
        <w:rPr>
          <w:sz w:val="20"/>
          <w:szCs w:val="20"/>
        </w:rPr>
        <w:t>h) datum splatnosti,</w:t>
      </w:r>
    </w:p>
    <w:p w14:paraId="552DED45" w14:textId="77777777" w:rsidR="004B68DB" w:rsidRPr="0001709F" w:rsidRDefault="004B68DB" w:rsidP="004B68DB">
      <w:pPr>
        <w:spacing w:after="240"/>
        <w:ind w:left="284"/>
        <w:jc w:val="both"/>
        <w:rPr>
          <w:sz w:val="20"/>
          <w:szCs w:val="20"/>
        </w:rPr>
      </w:pPr>
      <w:r w:rsidRPr="0001709F">
        <w:rPr>
          <w:sz w:val="20"/>
          <w:szCs w:val="20"/>
        </w:rPr>
        <w:t>i) výši částky bez DPH celkem a základny podle sazeb DPH,</w:t>
      </w:r>
    </w:p>
    <w:p w14:paraId="5DF44C3A" w14:textId="77777777" w:rsidR="004B68DB" w:rsidRPr="0001709F" w:rsidRDefault="004B68DB" w:rsidP="004B68DB">
      <w:pPr>
        <w:spacing w:after="240"/>
        <w:ind w:left="284"/>
        <w:jc w:val="both"/>
        <w:rPr>
          <w:sz w:val="20"/>
          <w:szCs w:val="20"/>
        </w:rPr>
      </w:pPr>
      <w:r w:rsidRPr="0001709F">
        <w:rPr>
          <w:sz w:val="20"/>
          <w:szCs w:val="20"/>
        </w:rPr>
        <w:t xml:space="preserve">j) podpis, </w:t>
      </w:r>
    </w:p>
    <w:p w14:paraId="001D36F3" w14:textId="76BDB21B" w:rsidR="004B68DB" w:rsidRPr="0001709F" w:rsidRDefault="004B68DB" w:rsidP="004B68DB">
      <w:pPr>
        <w:spacing w:after="240"/>
        <w:ind w:left="284"/>
        <w:jc w:val="both"/>
        <w:rPr>
          <w:sz w:val="20"/>
          <w:szCs w:val="20"/>
        </w:rPr>
      </w:pPr>
      <w:r w:rsidRPr="0001709F">
        <w:rPr>
          <w:sz w:val="20"/>
          <w:szCs w:val="20"/>
        </w:rPr>
        <w:t>k) název projektu</w:t>
      </w:r>
      <w:r w:rsidR="00FB1620">
        <w:rPr>
          <w:sz w:val="20"/>
          <w:szCs w:val="20"/>
        </w:rPr>
        <w:t>: „</w:t>
      </w:r>
      <w:r w:rsidR="007C3EB5">
        <w:rPr>
          <w:szCs w:val="20"/>
        </w:rPr>
        <w:t>Modernizace učeben fyziky a chemie</w:t>
      </w:r>
      <w:r w:rsidR="00FB1620">
        <w:rPr>
          <w:sz w:val="20"/>
          <w:szCs w:val="20"/>
        </w:rPr>
        <w:t>“</w:t>
      </w:r>
      <w:r w:rsidRPr="0001709F">
        <w:rPr>
          <w:sz w:val="20"/>
          <w:szCs w:val="20"/>
        </w:rPr>
        <w:t xml:space="preserve">, </w:t>
      </w:r>
      <w:proofErr w:type="spellStart"/>
      <w:r w:rsidRPr="0001709F">
        <w:rPr>
          <w:sz w:val="20"/>
          <w:szCs w:val="20"/>
        </w:rPr>
        <w:t>reg</w:t>
      </w:r>
      <w:proofErr w:type="spellEnd"/>
      <w:r w:rsidRPr="0001709F">
        <w:rPr>
          <w:sz w:val="20"/>
          <w:szCs w:val="20"/>
        </w:rPr>
        <w:t xml:space="preserve">. </w:t>
      </w:r>
      <w:proofErr w:type="gramStart"/>
      <w:r w:rsidRPr="0001709F">
        <w:rPr>
          <w:sz w:val="20"/>
          <w:szCs w:val="20"/>
        </w:rPr>
        <w:t>č.</w:t>
      </w:r>
      <w:proofErr w:type="gramEnd"/>
      <w:r w:rsidRPr="0001709F">
        <w:rPr>
          <w:sz w:val="20"/>
          <w:szCs w:val="20"/>
        </w:rPr>
        <w:t xml:space="preserve"> projektu</w:t>
      </w:r>
      <w:r w:rsidR="00FB1620">
        <w:rPr>
          <w:sz w:val="20"/>
          <w:szCs w:val="20"/>
        </w:rPr>
        <w:t>:</w:t>
      </w:r>
      <w:r w:rsidR="007C3EB5">
        <w:rPr>
          <w:sz w:val="20"/>
          <w:szCs w:val="20"/>
        </w:rPr>
        <w:t xml:space="preserve"> </w:t>
      </w:r>
      <w:r w:rsidR="007C3EB5">
        <w:rPr>
          <w:szCs w:val="20"/>
        </w:rPr>
        <w:t>CZ.06.2.67/0.0/0.0/16_063/0003665</w:t>
      </w:r>
      <w:r>
        <w:rPr>
          <w:sz w:val="20"/>
          <w:szCs w:val="20"/>
        </w:rPr>
        <w:t>,</w:t>
      </w:r>
    </w:p>
    <w:p w14:paraId="7BD1AEA3" w14:textId="77777777" w:rsidR="004B68DB" w:rsidRPr="0001709F" w:rsidRDefault="004B68DB" w:rsidP="004B68DB">
      <w:pPr>
        <w:spacing w:after="240"/>
        <w:ind w:left="284"/>
        <w:jc w:val="both"/>
        <w:rPr>
          <w:sz w:val="20"/>
          <w:szCs w:val="20"/>
        </w:rPr>
      </w:pPr>
      <w:r w:rsidRPr="0001709F">
        <w:rPr>
          <w:sz w:val="20"/>
          <w:szCs w:val="20"/>
        </w:rPr>
        <w:t xml:space="preserve">l) text </w:t>
      </w:r>
      <w:r w:rsidRPr="00D754C3">
        <w:rPr>
          <w:sz w:val="20"/>
          <w:szCs w:val="20"/>
        </w:rPr>
        <w:t xml:space="preserve">"Tento projekt je spolufinancován Evropskou unií – </w:t>
      </w:r>
      <w:r>
        <w:rPr>
          <w:sz w:val="20"/>
          <w:szCs w:val="20"/>
        </w:rPr>
        <w:t xml:space="preserve">Evropským fondem pro regionální rozvoj v rámci </w:t>
      </w:r>
      <w:r w:rsidR="00FB1620">
        <w:rPr>
          <w:sz w:val="20"/>
          <w:szCs w:val="20"/>
        </w:rPr>
        <w:t>Integrovaného regionálního operačního programu",</w:t>
      </w:r>
    </w:p>
    <w:p w14:paraId="3625A36B" w14:textId="77777777" w:rsidR="004B68DB" w:rsidRDefault="004B68DB" w:rsidP="00AD6E7A">
      <w:pPr>
        <w:spacing w:after="240"/>
        <w:ind w:left="284"/>
        <w:jc w:val="both"/>
        <w:rPr>
          <w:rFonts w:ascii="Verdana" w:hAnsi="Verdana"/>
          <w:color w:val="000000"/>
          <w:sz w:val="18"/>
          <w:szCs w:val="18"/>
        </w:rPr>
      </w:pPr>
      <w:r w:rsidRPr="0001709F">
        <w:rPr>
          <w:sz w:val="20"/>
          <w:szCs w:val="20"/>
        </w:rPr>
        <w:t>m) přílohou k faktuře musí být soupis provedených prací oceněný způsobem dohodn</w:t>
      </w:r>
      <w:r w:rsidR="00AD6E7A">
        <w:rPr>
          <w:sz w:val="20"/>
          <w:szCs w:val="20"/>
        </w:rPr>
        <w:t>utým ve smlouvě.</w:t>
      </w:r>
    </w:p>
    <w:p w14:paraId="5CFB2001" w14:textId="77777777" w:rsidR="004B68DB" w:rsidRPr="00480535" w:rsidRDefault="004B68DB" w:rsidP="004B68DB">
      <w:pPr>
        <w:pStyle w:val="Odstavecseseznamem"/>
        <w:numPr>
          <w:ilvl w:val="0"/>
          <w:numId w:val="9"/>
        </w:numPr>
        <w:tabs>
          <w:tab w:val="left" w:pos="426"/>
          <w:tab w:val="left" w:pos="851"/>
          <w:tab w:val="left" w:pos="993"/>
        </w:tabs>
        <w:ind w:left="284" w:hanging="284"/>
        <w:jc w:val="both"/>
        <w:rPr>
          <w:rFonts w:cs="Arial"/>
          <w:color w:val="000000"/>
          <w:sz w:val="20"/>
          <w:szCs w:val="20"/>
        </w:rPr>
      </w:pPr>
      <w:r w:rsidRPr="00480535">
        <w:rPr>
          <w:rFonts w:cs="Arial"/>
          <w:color w:val="000000"/>
          <w:sz w:val="20"/>
          <w:szCs w:val="20"/>
        </w:rPr>
        <w:t>Objednatel hradí měsíční faktury vystavené zhotovitelem až do dosažení 90 % celkové ceny díla bez DPH a DPH v platné výši.</w:t>
      </w:r>
    </w:p>
    <w:p w14:paraId="2907A1ED" w14:textId="77777777" w:rsidR="004B68DB" w:rsidRPr="00480535" w:rsidRDefault="004B68DB" w:rsidP="004B68DB">
      <w:pPr>
        <w:pStyle w:val="Odstavecseseznamem"/>
        <w:tabs>
          <w:tab w:val="left" w:pos="426"/>
          <w:tab w:val="left" w:pos="851"/>
          <w:tab w:val="left" w:pos="993"/>
        </w:tabs>
        <w:ind w:left="284"/>
        <w:jc w:val="both"/>
        <w:rPr>
          <w:rFonts w:cs="Arial"/>
          <w:color w:val="000000"/>
          <w:sz w:val="20"/>
          <w:szCs w:val="20"/>
        </w:rPr>
      </w:pPr>
    </w:p>
    <w:p w14:paraId="24DBD997" w14:textId="77777777" w:rsidR="004B68DB" w:rsidRPr="00480535" w:rsidRDefault="004B68DB" w:rsidP="004B68DB">
      <w:pPr>
        <w:pStyle w:val="Odstavecseseznamem"/>
        <w:numPr>
          <w:ilvl w:val="0"/>
          <w:numId w:val="9"/>
        </w:numPr>
        <w:tabs>
          <w:tab w:val="left" w:pos="426"/>
          <w:tab w:val="left" w:pos="851"/>
          <w:tab w:val="left" w:pos="993"/>
        </w:tabs>
        <w:ind w:left="284" w:hanging="284"/>
        <w:jc w:val="both"/>
        <w:rPr>
          <w:rFonts w:cs="Arial"/>
          <w:color w:val="000000"/>
          <w:sz w:val="20"/>
          <w:szCs w:val="20"/>
        </w:rPr>
      </w:pPr>
      <w:r w:rsidRPr="00480535">
        <w:rPr>
          <w:rFonts w:cs="Arial"/>
          <w:color w:val="000000"/>
          <w:sz w:val="20"/>
          <w:szCs w:val="20"/>
        </w:rPr>
        <w:t>Částka rovnající se 10% z  ceny díla sloužící jako zádržné, bude uhrazena objednatelem zhotoviteli v samostatných platbách podle níže uvedených podmínek.</w:t>
      </w:r>
    </w:p>
    <w:p w14:paraId="21373D30" w14:textId="77777777" w:rsidR="004B68DB" w:rsidRPr="00480535" w:rsidRDefault="004B68DB" w:rsidP="004B68DB">
      <w:pPr>
        <w:pStyle w:val="Odstavecseseznamem"/>
        <w:rPr>
          <w:rFonts w:cs="Arial"/>
          <w:color w:val="000000"/>
          <w:sz w:val="20"/>
          <w:szCs w:val="20"/>
        </w:rPr>
      </w:pPr>
    </w:p>
    <w:p w14:paraId="5F333147" w14:textId="77777777" w:rsidR="004B68DB" w:rsidRPr="00480535" w:rsidRDefault="004B68DB" w:rsidP="004B68DB">
      <w:pPr>
        <w:pStyle w:val="Odstavecseseznamem"/>
        <w:numPr>
          <w:ilvl w:val="0"/>
          <w:numId w:val="9"/>
        </w:numPr>
        <w:tabs>
          <w:tab w:val="left" w:pos="426"/>
          <w:tab w:val="left" w:pos="851"/>
          <w:tab w:val="left" w:pos="993"/>
        </w:tabs>
        <w:ind w:left="284" w:hanging="284"/>
        <w:jc w:val="both"/>
        <w:rPr>
          <w:rFonts w:cs="Arial"/>
          <w:color w:val="000000"/>
          <w:sz w:val="20"/>
          <w:szCs w:val="20"/>
        </w:rPr>
      </w:pPr>
      <w:r w:rsidRPr="00480535">
        <w:rPr>
          <w:rFonts w:cs="Arial"/>
          <w:color w:val="000000"/>
          <w:sz w:val="20"/>
          <w:szCs w:val="20"/>
        </w:rPr>
        <w:t>Částka rovnající se 50% z celkové hodnoty zádržného, bude uhrazena objednatelem zhotoviteli bez zbytečného odkladu po úspěšném protokolárním předání a převzetí díla.</w:t>
      </w:r>
      <w:r w:rsidRPr="00480535">
        <w:rPr>
          <w:rFonts w:cs="Arial"/>
          <w:color w:val="000000"/>
          <w:sz w:val="20"/>
          <w:szCs w:val="20"/>
        </w:rPr>
        <w:br/>
        <w:t>Pokud objednatel převezme dílo, na němž se vyskytují vady či nedodělky, bude tato část zádržného uhrazena až po jejich odstranění.</w:t>
      </w:r>
    </w:p>
    <w:p w14:paraId="49F65EA3" w14:textId="77777777" w:rsidR="004B68DB" w:rsidRPr="00480535" w:rsidRDefault="004B68DB" w:rsidP="004B68DB">
      <w:pPr>
        <w:pStyle w:val="Odstavecseseznamem"/>
        <w:rPr>
          <w:rFonts w:cs="Arial"/>
          <w:color w:val="000000"/>
          <w:sz w:val="20"/>
          <w:szCs w:val="20"/>
        </w:rPr>
      </w:pPr>
    </w:p>
    <w:p w14:paraId="0B9977FF" w14:textId="77777777" w:rsidR="004B68DB" w:rsidRPr="00480535" w:rsidRDefault="004B68DB" w:rsidP="004B68DB">
      <w:pPr>
        <w:pStyle w:val="Odstavecseseznamem"/>
        <w:numPr>
          <w:ilvl w:val="0"/>
          <w:numId w:val="9"/>
        </w:numPr>
        <w:tabs>
          <w:tab w:val="left" w:pos="426"/>
          <w:tab w:val="left" w:pos="851"/>
          <w:tab w:val="left" w:pos="993"/>
        </w:tabs>
        <w:ind w:left="284" w:hanging="284"/>
        <w:jc w:val="both"/>
        <w:rPr>
          <w:rFonts w:cs="Arial"/>
          <w:color w:val="000000"/>
          <w:sz w:val="20"/>
          <w:szCs w:val="20"/>
        </w:rPr>
      </w:pPr>
      <w:r w:rsidRPr="00480535">
        <w:rPr>
          <w:rFonts w:cs="Arial"/>
          <w:color w:val="000000"/>
          <w:sz w:val="20"/>
          <w:szCs w:val="20"/>
        </w:rPr>
        <w:t xml:space="preserve">Částka rovnající se zbývajícím 50% z celkové hodnoty zádržného, sloužící jako záruka za řádné plnění záručních podmínek, bude </w:t>
      </w:r>
      <w:r>
        <w:rPr>
          <w:rFonts w:cs="Arial"/>
          <w:color w:val="000000"/>
          <w:sz w:val="20"/>
          <w:szCs w:val="20"/>
        </w:rPr>
        <w:t>u</w:t>
      </w:r>
      <w:r w:rsidRPr="00480535">
        <w:rPr>
          <w:rFonts w:cs="Arial"/>
          <w:color w:val="000000"/>
          <w:sz w:val="20"/>
          <w:szCs w:val="20"/>
        </w:rPr>
        <w:t xml:space="preserve">hrazena </w:t>
      </w:r>
      <w:r>
        <w:rPr>
          <w:rFonts w:cs="Arial"/>
          <w:color w:val="000000"/>
          <w:sz w:val="20"/>
          <w:szCs w:val="20"/>
        </w:rPr>
        <w:t xml:space="preserve">po ukončení záruční doby stanovené v čl. IX. odst. 2 </w:t>
      </w:r>
      <w:proofErr w:type="gramStart"/>
      <w:r>
        <w:rPr>
          <w:rFonts w:cs="Arial"/>
          <w:color w:val="000000"/>
          <w:sz w:val="20"/>
          <w:szCs w:val="20"/>
        </w:rPr>
        <w:t>této</w:t>
      </w:r>
      <w:proofErr w:type="gramEnd"/>
      <w:r>
        <w:rPr>
          <w:rFonts w:cs="Arial"/>
          <w:color w:val="000000"/>
          <w:sz w:val="20"/>
          <w:szCs w:val="20"/>
        </w:rPr>
        <w:t xml:space="preserve"> smlouvy.</w:t>
      </w:r>
    </w:p>
    <w:p w14:paraId="199D30E1" w14:textId="77777777" w:rsidR="004B68DB" w:rsidRDefault="004B68DB" w:rsidP="004B68DB">
      <w:pPr>
        <w:jc w:val="center"/>
        <w:rPr>
          <w:rFonts w:ascii="Verdana" w:hAnsi="Verdana"/>
          <w:color w:val="000000"/>
          <w:sz w:val="18"/>
          <w:szCs w:val="18"/>
        </w:rPr>
      </w:pPr>
    </w:p>
    <w:p w14:paraId="3E68E6E7" w14:textId="77777777" w:rsidR="004B68DB" w:rsidRPr="0001709F" w:rsidRDefault="004B68DB" w:rsidP="004B68DB">
      <w:pPr>
        <w:jc w:val="center"/>
        <w:outlineLvl w:val="0"/>
        <w:rPr>
          <w:b/>
          <w:sz w:val="20"/>
          <w:szCs w:val="20"/>
        </w:rPr>
      </w:pPr>
      <w:r w:rsidRPr="0001709F">
        <w:rPr>
          <w:b/>
          <w:sz w:val="20"/>
          <w:szCs w:val="20"/>
        </w:rPr>
        <w:t>VI.</w:t>
      </w:r>
    </w:p>
    <w:p w14:paraId="596F0A7A" w14:textId="77777777" w:rsidR="004B68DB" w:rsidRPr="0001709F" w:rsidRDefault="004B68DB" w:rsidP="004B68DB">
      <w:pPr>
        <w:jc w:val="center"/>
        <w:rPr>
          <w:b/>
          <w:sz w:val="20"/>
          <w:szCs w:val="20"/>
        </w:rPr>
      </w:pPr>
      <w:r w:rsidRPr="0001709F">
        <w:rPr>
          <w:b/>
          <w:sz w:val="20"/>
          <w:szCs w:val="20"/>
        </w:rPr>
        <w:t>Staveniště</w:t>
      </w:r>
    </w:p>
    <w:p w14:paraId="13F1CD01" w14:textId="77777777" w:rsidR="004B68DB" w:rsidRDefault="004B68DB" w:rsidP="004B68DB">
      <w:pPr>
        <w:numPr>
          <w:ilvl w:val="0"/>
          <w:numId w:val="10"/>
        </w:numPr>
        <w:ind w:left="284" w:hanging="284"/>
        <w:jc w:val="both"/>
        <w:rPr>
          <w:sz w:val="20"/>
          <w:szCs w:val="20"/>
        </w:rPr>
      </w:pPr>
      <w:r w:rsidRPr="0001709F">
        <w:rPr>
          <w:sz w:val="20"/>
          <w:szCs w:val="20"/>
        </w:rPr>
        <w:t xml:space="preserve">Objednatel předá zhotoviteli staveniště před zahájením prací </w:t>
      </w:r>
      <w:r>
        <w:rPr>
          <w:sz w:val="20"/>
          <w:szCs w:val="20"/>
        </w:rPr>
        <w:t>dle této smlouvy. Zhotovitel převezme staveniště do pěti pracovních dnů ode dne obdržení písemné výzvy objednatele k zahájení provádění díla. O převzetí staveniště bude proveden zápis do stavebního deníku a sepsán písemný protokol, který bude podepsán oběma smluvními stranami.</w:t>
      </w:r>
    </w:p>
    <w:p w14:paraId="3E525B4E" w14:textId="77777777" w:rsidR="004B68DB" w:rsidRDefault="004B68DB" w:rsidP="004B68DB">
      <w:pPr>
        <w:ind w:left="284"/>
        <w:jc w:val="both"/>
        <w:rPr>
          <w:sz w:val="20"/>
          <w:szCs w:val="20"/>
        </w:rPr>
      </w:pPr>
    </w:p>
    <w:p w14:paraId="7885A529" w14:textId="0EEB6C6A" w:rsidR="004B68DB" w:rsidRPr="0001709F" w:rsidRDefault="004B68DB" w:rsidP="004B68DB">
      <w:pPr>
        <w:numPr>
          <w:ilvl w:val="0"/>
          <w:numId w:val="10"/>
        </w:numPr>
        <w:ind w:left="284" w:hanging="284"/>
        <w:jc w:val="both"/>
        <w:rPr>
          <w:sz w:val="20"/>
          <w:szCs w:val="20"/>
        </w:rPr>
      </w:pPr>
      <w:r>
        <w:rPr>
          <w:sz w:val="20"/>
          <w:szCs w:val="20"/>
        </w:rPr>
        <w:lastRenderedPageBreak/>
        <w:t xml:space="preserve">Zhotovitel zajistí, že provádění díla bude fyzicky zahájeno </w:t>
      </w:r>
      <w:r w:rsidR="000536EA">
        <w:rPr>
          <w:sz w:val="20"/>
          <w:szCs w:val="20"/>
        </w:rPr>
        <w:t>ihned</w:t>
      </w:r>
      <w:r>
        <w:rPr>
          <w:sz w:val="20"/>
          <w:szCs w:val="20"/>
        </w:rPr>
        <w:t xml:space="preserve"> po převzetí staveniště zhotovitelem v souladu s odst. 1 tohoto článku.</w:t>
      </w:r>
    </w:p>
    <w:p w14:paraId="3A1E1054" w14:textId="77777777" w:rsidR="004B68DB" w:rsidRPr="0001709F" w:rsidRDefault="004B68DB" w:rsidP="004B68DB">
      <w:pPr>
        <w:ind w:left="284"/>
        <w:jc w:val="both"/>
        <w:rPr>
          <w:sz w:val="20"/>
          <w:szCs w:val="20"/>
        </w:rPr>
      </w:pPr>
    </w:p>
    <w:p w14:paraId="2E6538DD" w14:textId="77777777" w:rsidR="004B68DB" w:rsidRPr="0001709F" w:rsidRDefault="004B68DB" w:rsidP="004B68DB">
      <w:pPr>
        <w:numPr>
          <w:ilvl w:val="0"/>
          <w:numId w:val="10"/>
        </w:numPr>
        <w:ind w:left="284" w:hanging="284"/>
        <w:jc w:val="both"/>
        <w:rPr>
          <w:sz w:val="20"/>
          <w:szCs w:val="20"/>
        </w:rPr>
      </w:pPr>
      <w:r w:rsidRPr="0001709F">
        <w:rPr>
          <w:sz w:val="20"/>
          <w:szCs w:val="20"/>
        </w:rPr>
        <w:t>Zhotovitel je povinen seznámit se po převzetí staveniště s rozmístěním a trasou případných vedení a zajistit jejich vytyčení a tyto chránit, aby nedošlo k jejich poškození.</w:t>
      </w:r>
    </w:p>
    <w:p w14:paraId="7C4341A9" w14:textId="77777777" w:rsidR="004B68DB" w:rsidRPr="0001709F" w:rsidRDefault="004B68DB" w:rsidP="004B68DB">
      <w:pPr>
        <w:ind w:left="284"/>
        <w:jc w:val="both"/>
        <w:rPr>
          <w:sz w:val="20"/>
          <w:szCs w:val="20"/>
        </w:rPr>
      </w:pPr>
    </w:p>
    <w:p w14:paraId="3B3AE642" w14:textId="77777777" w:rsidR="004B68DB" w:rsidRPr="0001709F" w:rsidRDefault="004B68DB" w:rsidP="004B68DB">
      <w:pPr>
        <w:numPr>
          <w:ilvl w:val="0"/>
          <w:numId w:val="10"/>
        </w:numPr>
        <w:ind w:left="284" w:hanging="284"/>
        <w:jc w:val="both"/>
        <w:rPr>
          <w:sz w:val="20"/>
          <w:szCs w:val="20"/>
        </w:rPr>
      </w:pPr>
      <w:r w:rsidRPr="0001709F">
        <w:rPr>
          <w:sz w:val="20"/>
          <w:szCs w:val="20"/>
        </w:rPr>
        <w:t>Veškerá potřebná povolení k užívání veřejných ploch zajišťuje zhotovitel a nese veškeré náklady. Tyto náklady jsou zahrnuty v celkové ceně díla.</w:t>
      </w:r>
    </w:p>
    <w:p w14:paraId="5DA0412D" w14:textId="77777777" w:rsidR="004B68DB" w:rsidRPr="0001709F" w:rsidRDefault="004B68DB" w:rsidP="004B68DB">
      <w:pPr>
        <w:ind w:left="284"/>
        <w:jc w:val="both"/>
        <w:rPr>
          <w:sz w:val="20"/>
          <w:szCs w:val="20"/>
        </w:rPr>
      </w:pPr>
    </w:p>
    <w:p w14:paraId="67F134F6" w14:textId="77777777" w:rsidR="004B68DB" w:rsidRPr="003F7994" w:rsidRDefault="004B68DB" w:rsidP="004B68DB">
      <w:pPr>
        <w:numPr>
          <w:ilvl w:val="0"/>
          <w:numId w:val="10"/>
        </w:numPr>
        <w:ind w:left="284" w:hanging="284"/>
        <w:jc w:val="both"/>
        <w:rPr>
          <w:color w:val="FF0000"/>
          <w:sz w:val="20"/>
          <w:szCs w:val="20"/>
        </w:rPr>
      </w:pPr>
      <w:r w:rsidRPr="0001709F">
        <w:rPr>
          <w:sz w:val="20"/>
          <w:szCs w:val="20"/>
        </w:rPr>
        <w:t>Zhotovitel je p</w:t>
      </w:r>
      <w:r w:rsidRPr="00641E09">
        <w:rPr>
          <w:sz w:val="20"/>
          <w:szCs w:val="20"/>
        </w:rPr>
        <w:t>ovinen udržovat pořádek na převzatém staveništi, je povinen odstraňovat odpady a nečistoty vzniklé jeho pracemi.</w:t>
      </w:r>
      <w:r>
        <w:rPr>
          <w:sz w:val="20"/>
          <w:szCs w:val="20"/>
        </w:rPr>
        <w:t xml:space="preserve"> </w:t>
      </w:r>
      <w:r w:rsidRPr="00640D3C">
        <w:rPr>
          <w:sz w:val="20"/>
          <w:szCs w:val="20"/>
        </w:rPr>
        <w:t>Zhotovitel se stává původcem odpadů vzniklých z předmětu plnění a přechází na něj veškeré povinnosti původce podle ustanovení § 16</w:t>
      </w:r>
      <w:r>
        <w:rPr>
          <w:sz w:val="20"/>
          <w:szCs w:val="20"/>
        </w:rPr>
        <w:t xml:space="preserve"> zákona č</w:t>
      </w:r>
      <w:r w:rsidRPr="00640D3C">
        <w:rPr>
          <w:sz w:val="20"/>
          <w:szCs w:val="20"/>
        </w:rPr>
        <w:t>.185/2001 Sb. Zákon o odpadech.</w:t>
      </w:r>
      <w:r>
        <w:rPr>
          <w:sz w:val="20"/>
          <w:szCs w:val="20"/>
        </w:rPr>
        <w:t xml:space="preserve"> </w:t>
      </w:r>
    </w:p>
    <w:p w14:paraId="2B89A480" w14:textId="77777777" w:rsidR="004B68DB" w:rsidRPr="0001709F" w:rsidRDefault="004B68DB" w:rsidP="004B68DB">
      <w:pPr>
        <w:ind w:left="284"/>
        <w:jc w:val="both"/>
        <w:rPr>
          <w:sz w:val="20"/>
          <w:szCs w:val="20"/>
        </w:rPr>
      </w:pPr>
    </w:p>
    <w:p w14:paraId="5A7881E3" w14:textId="77777777" w:rsidR="004B68DB" w:rsidRPr="00D754C3" w:rsidRDefault="004B68DB" w:rsidP="004B68DB">
      <w:pPr>
        <w:numPr>
          <w:ilvl w:val="0"/>
          <w:numId w:val="10"/>
        </w:numPr>
        <w:ind w:left="284" w:hanging="284"/>
        <w:jc w:val="both"/>
        <w:rPr>
          <w:sz w:val="20"/>
          <w:szCs w:val="20"/>
        </w:rPr>
      </w:pPr>
      <w:r>
        <w:rPr>
          <w:sz w:val="20"/>
          <w:szCs w:val="20"/>
        </w:rPr>
        <w:t>Zhotovitel je povinen nejpozději do pěti pracovních dnů po provedení díla (tj. po jeho řádném ukončení a předání díla objednateli) vyklidit staveniště a předat je v řádném stavu zpět objednateli. O předání a převzetí staveniště bude sepsán zápis do stavebního deníku a písemný protokol, který bude podepsán oběma smluvními stranami. V případě prodlení se splněním povinnosti vyklidit a předat staveniště v řádném stavu objednateli je zhotovitel povinen zaplatit objednateli smluvní pokutu ve výši 0,05% ze sjednané ceny díla za každý i započatý den prodlení zhotovitele s vyklizením a předáním staveniště, nejvýše však 50.000 Kč.</w:t>
      </w:r>
    </w:p>
    <w:p w14:paraId="5C1BD4EE" w14:textId="77777777" w:rsidR="004B68DB" w:rsidRPr="00D754C3" w:rsidRDefault="004B68DB" w:rsidP="004B68DB">
      <w:pPr>
        <w:ind w:left="284"/>
        <w:jc w:val="both"/>
        <w:rPr>
          <w:sz w:val="20"/>
          <w:szCs w:val="20"/>
        </w:rPr>
      </w:pPr>
    </w:p>
    <w:p w14:paraId="32C484C8" w14:textId="77777777" w:rsidR="004B68DB" w:rsidRPr="00C0043D" w:rsidRDefault="004B68DB" w:rsidP="004B68DB">
      <w:pPr>
        <w:numPr>
          <w:ilvl w:val="0"/>
          <w:numId w:val="10"/>
        </w:numPr>
        <w:ind w:left="284" w:hanging="284"/>
        <w:jc w:val="both"/>
        <w:rPr>
          <w:rFonts w:cs="Arial"/>
          <w:sz w:val="18"/>
          <w:szCs w:val="20"/>
        </w:rPr>
      </w:pPr>
      <w:r w:rsidRPr="00D754C3">
        <w:rPr>
          <w:rFonts w:cs="Arial"/>
          <w:color w:val="000000"/>
          <w:sz w:val="20"/>
          <w:szCs w:val="22"/>
        </w:rPr>
        <w:t>Pro přístup a vjezd na staveniště je zhotovitel povinen využívat pouze parcely objednatele nebo veřejné komunikace</w:t>
      </w:r>
      <w:r>
        <w:rPr>
          <w:rFonts w:cs="Arial"/>
          <w:color w:val="000000"/>
          <w:sz w:val="20"/>
          <w:szCs w:val="22"/>
        </w:rPr>
        <w:t xml:space="preserve">, </w:t>
      </w:r>
      <w:r w:rsidRPr="00640D3C">
        <w:rPr>
          <w:rFonts w:cs="Arial"/>
          <w:sz w:val="20"/>
          <w:szCs w:val="22"/>
        </w:rPr>
        <w:t>tak, jak bude určeno v zápise o předání a převzetí staveniště.</w:t>
      </w:r>
      <w:r>
        <w:rPr>
          <w:rFonts w:cs="Arial"/>
          <w:color w:val="000000"/>
          <w:sz w:val="20"/>
          <w:szCs w:val="22"/>
        </w:rPr>
        <w:t xml:space="preserve"> </w:t>
      </w:r>
    </w:p>
    <w:p w14:paraId="3826A9B9" w14:textId="77777777" w:rsidR="004B68DB" w:rsidRPr="005D7A46" w:rsidRDefault="004B68DB" w:rsidP="004B68DB">
      <w:pPr>
        <w:jc w:val="both"/>
        <w:rPr>
          <w:rFonts w:cs="Arial"/>
          <w:sz w:val="18"/>
          <w:szCs w:val="20"/>
        </w:rPr>
      </w:pPr>
    </w:p>
    <w:p w14:paraId="3E49F978" w14:textId="77777777" w:rsidR="004B68DB" w:rsidRPr="005D7A46" w:rsidRDefault="004B68DB" w:rsidP="004B68DB">
      <w:pPr>
        <w:numPr>
          <w:ilvl w:val="0"/>
          <w:numId w:val="10"/>
        </w:numPr>
        <w:ind w:left="284" w:hanging="284"/>
        <w:jc w:val="both"/>
        <w:rPr>
          <w:rFonts w:cs="Arial"/>
          <w:sz w:val="20"/>
          <w:szCs w:val="20"/>
        </w:rPr>
      </w:pPr>
      <w:r w:rsidRPr="005D7A46">
        <w:rPr>
          <w:rFonts w:cs="Arial"/>
          <w:sz w:val="20"/>
          <w:szCs w:val="20"/>
        </w:rPr>
        <w:t>Bez předchozího písemného souhlasu objednatele není zhotovitel oprávněn staveniště, jakož i plochy s ním související používat pro reklamní účely. V případě porušení této povinnost se zhotovitel zavazuje zaplatit objednateli smluvní pokutu ve výši 5.000 Kč, to za každý jednotlivý případ zvlášť.</w:t>
      </w:r>
    </w:p>
    <w:p w14:paraId="36F45393" w14:textId="77777777" w:rsidR="004B68DB" w:rsidRDefault="004B68DB" w:rsidP="004B68DB">
      <w:pPr>
        <w:jc w:val="both"/>
        <w:rPr>
          <w:sz w:val="22"/>
          <w:szCs w:val="22"/>
        </w:rPr>
      </w:pPr>
    </w:p>
    <w:p w14:paraId="56370638" w14:textId="77777777" w:rsidR="004B68DB" w:rsidRPr="0001709F" w:rsidRDefault="004B68DB" w:rsidP="004B68DB">
      <w:pPr>
        <w:jc w:val="center"/>
        <w:outlineLvl w:val="0"/>
        <w:rPr>
          <w:b/>
          <w:sz w:val="20"/>
          <w:szCs w:val="20"/>
        </w:rPr>
      </w:pPr>
      <w:r w:rsidRPr="0001709F">
        <w:rPr>
          <w:b/>
          <w:sz w:val="20"/>
          <w:szCs w:val="20"/>
        </w:rPr>
        <w:t>VII.</w:t>
      </w:r>
    </w:p>
    <w:p w14:paraId="17F667B1" w14:textId="77777777" w:rsidR="004B68DB" w:rsidRPr="003822CA" w:rsidRDefault="004B68DB" w:rsidP="004B68DB">
      <w:pPr>
        <w:jc w:val="center"/>
        <w:rPr>
          <w:b/>
          <w:sz w:val="20"/>
          <w:szCs w:val="20"/>
        </w:rPr>
      </w:pPr>
      <w:r w:rsidRPr="0001709F">
        <w:rPr>
          <w:b/>
          <w:sz w:val="20"/>
          <w:szCs w:val="20"/>
        </w:rPr>
        <w:t>Podmínky provedení díla</w:t>
      </w:r>
    </w:p>
    <w:p w14:paraId="62F4A081" w14:textId="77777777" w:rsidR="004B68DB" w:rsidRDefault="004B68DB" w:rsidP="004B68DB">
      <w:pPr>
        <w:numPr>
          <w:ilvl w:val="0"/>
          <w:numId w:val="11"/>
        </w:numPr>
        <w:spacing w:after="240"/>
        <w:ind w:left="284" w:hanging="284"/>
        <w:jc w:val="both"/>
        <w:rPr>
          <w:sz w:val="20"/>
          <w:szCs w:val="20"/>
        </w:rPr>
      </w:pPr>
      <w:r w:rsidRPr="003822CA">
        <w:rPr>
          <w:sz w:val="20"/>
          <w:szCs w:val="20"/>
        </w:rPr>
        <w:t xml:space="preserve">Objednatel nebo jím pověřený zástupce je oprávněn </w:t>
      </w:r>
      <w:r>
        <w:rPr>
          <w:sz w:val="20"/>
          <w:szCs w:val="20"/>
        </w:rPr>
        <w:t>kdykoliv kontrolovat provádění díla a za tím účelem mu bude umožněn kdykoliv přístup na staveniště. Na požádání je zhotovitel rovněž povinen předložit objednateli veškeré doklady související s prováděním díla.</w:t>
      </w:r>
      <w:r w:rsidRPr="003822CA">
        <w:rPr>
          <w:sz w:val="20"/>
          <w:szCs w:val="20"/>
        </w:rPr>
        <w:t xml:space="preserve"> Zjistí-li</w:t>
      </w:r>
      <w:r>
        <w:rPr>
          <w:sz w:val="20"/>
          <w:szCs w:val="20"/>
        </w:rPr>
        <w:t xml:space="preserve"> objednatel</w:t>
      </w:r>
      <w:r w:rsidRPr="003822CA">
        <w:rPr>
          <w:sz w:val="20"/>
          <w:szCs w:val="20"/>
        </w:rPr>
        <w:t xml:space="preserve">, že zhotovitel provádí dílo v rozporu se svými povinnostmi, je objednatel oprávněn </w:t>
      </w:r>
      <w:r>
        <w:rPr>
          <w:sz w:val="20"/>
          <w:szCs w:val="20"/>
        </w:rPr>
        <w:t>požadovat</w:t>
      </w:r>
      <w:r w:rsidRPr="003822CA">
        <w:rPr>
          <w:sz w:val="20"/>
          <w:szCs w:val="20"/>
        </w:rPr>
        <w:t xml:space="preserve">, aby zhotovitel odstranil vady vzniklé vadným prováděním </w:t>
      </w:r>
      <w:r>
        <w:rPr>
          <w:sz w:val="20"/>
          <w:szCs w:val="20"/>
        </w:rPr>
        <w:t>a dílo prováděl řádným způsobem</w:t>
      </w:r>
      <w:r w:rsidRPr="003822CA">
        <w:rPr>
          <w:sz w:val="20"/>
          <w:szCs w:val="20"/>
        </w:rPr>
        <w:t xml:space="preserve">. Kontrolní dny bude organizovat objednatel, nebo osoba jím určená (technický dozor) v termínech nezbytných pro řádné provádění kontroly, nejméně však 1x týdně. Zhotovitel je povinen zajistit účast osob, které bude </w:t>
      </w:r>
      <w:r>
        <w:rPr>
          <w:sz w:val="20"/>
          <w:szCs w:val="20"/>
        </w:rPr>
        <w:t>požadovat objednatel, nebo osoby</w:t>
      </w:r>
      <w:r w:rsidRPr="003822CA">
        <w:rPr>
          <w:sz w:val="20"/>
          <w:szCs w:val="20"/>
        </w:rPr>
        <w:t xml:space="preserve"> jím určená (technický dozor) na kontrolních dnech.</w:t>
      </w:r>
    </w:p>
    <w:p w14:paraId="5DBE5F56" w14:textId="77777777" w:rsidR="00406509" w:rsidRPr="003822CA" w:rsidRDefault="00406509" w:rsidP="004B68DB">
      <w:pPr>
        <w:numPr>
          <w:ilvl w:val="0"/>
          <w:numId w:val="11"/>
        </w:numPr>
        <w:spacing w:after="240"/>
        <w:ind w:left="284" w:hanging="284"/>
        <w:jc w:val="both"/>
        <w:rPr>
          <w:sz w:val="20"/>
          <w:szCs w:val="20"/>
        </w:rPr>
      </w:pPr>
      <w:r>
        <w:rPr>
          <w:sz w:val="20"/>
          <w:szCs w:val="20"/>
        </w:rPr>
        <w:t xml:space="preserve">Zhotovitel je povinen zajistit ve dnech, kdy se na staveništi pracuje, denní přítomnost na staveništi osoby odpovědné za provádění stavebních prací (dále také jen „stavbyvedoucí“) dle </w:t>
      </w:r>
      <w:r w:rsidR="00D56704">
        <w:rPr>
          <w:sz w:val="20"/>
          <w:szCs w:val="20"/>
        </w:rPr>
        <w:t xml:space="preserve">ustanovení § 158 odst. 1 a § 160 odst. 1 zákona č. 183/2006 Sb., stavební zákon, ve znění pozdějších předpisů. Funkci stavbyvedoucího bude vykonávat a vedením SD bude pověřen </w:t>
      </w:r>
      <w:r w:rsidR="00D56704" w:rsidRPr="00FE7E90">
        <w:rPr>
          <w:rFonts w:cs="Arial"/>
          <w:b/>
          <w:sz w:val="20"/>
          <w:szCs w:val="20"/>
          <w:highlight w:val="yellow"/>
        </w:rPr>
        <w:t>[</w:t>
      </w:r>
      <w:r w:rsidR="00D56704" w:rsidRPr="00FE7E90">
        <w:rPr>
          <w:b/>
          <w:sz w:val="20"/>
          <w:szCs w:val="20"/>
          <w:highlight w:val="yellow"/>
        </w:rPr>
        <w:t>DOPLNÍ UCHAZEČ</w:t>
      </w:r>
      <w:r w:rsidR="00D56704">
        <w:rPr>
          <w:b/>
          <w:sz w:val="20"/>
          <w:szCs w:val="20"/>
          <w:highlight w:val="yellow"/>
        </w:rPr>
        <w:t>: titul, jméno a příjmení stavbyvedoucího, tel, email</w:t>
      </w:r>
      <w:r w:rsidR="00D56704" w:rsidRPr="00FE7E90">
        <w:rPr>
          <w:rFonts w:cs="Arial"/>
          <w:b/>
          <w:sz w:val="20"/>
          <w:szCs w:val="20"/>
          <w:highlight w:val="yellow"/>
        </w:rPr>
        <w:t>]</w:t>
      </w:r>
      <w:r w:rsidR="00D56704" w:rsidRPr="00D56704">
        <w:rPr>
          <w:rFonts w:cs="Arial"/>
          <w:sz w:val="20"/>
          <w:szCs w:val="20"/>
        </w:rPr>
        <w:t>. V</w:t>
      </w:r>
      <w:r w:rsidR="00D56704">
        <w:rPr>
          <w:rFonts w:cs="Arial"/>
          <w:sz w:val="20"/>
          <w:szCs w:val="20"/>
        </w:rPr>
        <w:t> případě změny stavbyvedoucího je zhotovitel povinen před touto změnou písemně požádal to odsouhlasení této změny objednatele, přičemž v žádosti o změnu musí být doloženy doklady prokazující, že i nový stavbyvedoucí splňuje kvalifikační požadavky tak, jako původní stavbyvedoucí. Objednatel tuto žádost bez zbytečného odkladu vyřídí, přičemž pokud budou doklady v žádosti úplné, takovou změnu neodmítne. Změna údaje o stavbyvedoucím nebude prováděna dodatkem k této smlouvě.</w:t>
      </w:r>
    </w:p>
    <w:p w14:paraId="6B5C445A" w14:textId="77777777" w:rsidR="004B68DB" w:rsidRPr="003822CA" w:rsidRDefault="004B68DB" w:rsidP="004B68DB">
      <w:pPr>
        <w:numPr>
          <w:ilvl w:val="0"/>
          <w:numId w:val="11"/>
        </w:numPr>
        <w:spacing w:after="240"/>
        <w:ind w:left="284" w:hanging="284"/>
        <w:jc w:val="both"/>
        <w:rPr>
          <w:sz w:val="20"/>
          <w:szCs w:val="20"/>
        </w:rPr>
      </w:pPr>
      <w:r w:rsidRPr="003822CA">
        <w:rPr>
          <w:sz w:val="20"/>
          <w:szCs w:val="20"/>
        </w:rPr>
        <w:t>Zhotovitel je povinen vyzvat objednatele n</w:t>
      </w:r>
      <w:r>
        <w:rPr>
          <w:sz w:val="20"/>
          <w:szCs w:val="20"/>
        </w:rPr>
        <w:t>ebo jím pověřeného zástupce minimálně tři pracovní dny</w:t>
      </w:r>
      <w:r w:rsidRPr="003822CA">
        <w:rPr>
          <w:sz w:val="20"/>
          <w:szCs w:val="20"/>
        </w:rPr>
        <w:t xml:space="preserve"> předem ke kontrole a prověření prací, které budou v dalším postupu zakryty nebo se stanou nepřístupnými. Neučiní-li tak, je povinen na žádost objednatele odkrýt práce, které byly zakryty nebo které se staly nepřístupnými, na svůj náklad.</w:t>
      </w:r>
    </w:p>
    <w:p w14:paraId="4DB70FEE" w14:textId="77777777" w:rsidR="004B68DB" w:rsidRPr="003822CA" w:rsidRDefault="004B68DB" w:rsidP="004B68DB">
      <w:pPr>
        <w:numPr>
          <w:ilvl w:val="0"/>
          <w:numId w:val="11"/>
        </w:numPr>
        <w:spacing w:after="240"/>
        <w:ind w:left="284" w:hanging="284"/>
        <w:jc w:val="both"/>
        <w:rPr>
          <w:sz w:val="20"/>
          <w:szCs w:val="20"/>
        </w:rPr>
      </w:pPr>
      <w:r w:rsidRPr="003822CA">
        <w:rPr>
          <w:sz w:val="20"/>
          <w:szCs w:val="20"/>
        </w:rPr>
        <w:t xml:space="preserve">Pokud se objednatel nebo jím pověřený zástupce ke kontrole přes včasné písemné vyzvání nedostaví, je zhotovitel oprávněn předmětné práce zakrýt. Bude-li v tomto případě objednatel dodatečně požadovat jejich odkrytí, je zhotovitel povinen toto odkrytí provést na náklady </w:t>
      </w:r>
      <w:r w:rsidRPr="003822CA">
        <w:rPr>
          <w:sz w:val="20"/>
          <w:szCs w:val="20"/>
        </w:rPr>
        <w:lastRenderedPageBreak/>
        <w:t>objednatele. Pokud se však zjistí, že práce nebyly řádně provedeny, nese veškeré náklady spojené s odkrytím prací, opravou chybného stavu a následným zakrytím zhotovitel.</w:t>
      </w:r>
    </w:p>
    <w:p w14:paraId="02EAF235" w14:textId="77777777" w:rsidR="004B68DB" w:rsidRPr="003822CA" w:rsidRDefault="004B68DB" w:rsidP="004B68DB">
      <w:pPr>
        <w:numPr>
          <w:ilvl w:val="0"/>
          <w:numId w:val="11"/>
        </w:numPr>
        <w:spacing w:after="240"/>
        <w:ind w:left="284" w:hanging="284"/>
        <w:jc w:val="both"/>
        <w:rPr>
          <w:sz w:val="20"/>
          <w:szCs w:val="20"/>
        </w:rPr>
      </w:pPr>
      <w:r w:rsidRPr="003822CA">
        <w:rPr>
          <w:sz w:val="20"/>
          <w:szCs w:val="20"/>
        </w:rPr>
        <w:t>Veškeré odborné práce jsou povinni vykonávat pracovníci zhotovitele nebo jeho subdodavatelů mající příslušnou kvalifikaci. Doklad o kvalifikaci pracovníků je zhotovitel povinen na požádání objednatele doložit.</w:t>
      </w:r>
      <w:r w:rsidR="00AD6E7A">
        <w:rPr>
          <w:sz w:val="20"/>
          <w:szCs w:val="20"/>
        </w:rPr>
        <w:t xml:space="preserve"> </w:t>
      </w:r>
      <w:r w:rsidR="00AD6E7A" w:rsidRPr="00014520">
        <w:rPr>
          <w:sz w:val="20"/>
          <w:szCs w:val="20"/>
        </w:rPr>
        <w:t xml:space="preserve">V případě, že zhotovitel poruší své povinnosti z tohoto ustanovení odstavce </w:t>
      </w:r>
      <w:r w:rsidR="00AD6E7A">
        <w:rPr>
          <w:sz w:val="20"/>
          <w:szCs w:val="20"/>
        </w:rPr>
        <w:t>4</w:t>
      </w:r>
      <w:r w:rsidR="00AD6E7A" w:rsidRPr="00014520">
        <w:rPr>
          <w:sz w:val="20"/>
          <w:szCs w:val="20"/>
        </w:rPr>
        <w:t>. článku VII. této smlo</w:t>
      </w:r>
      <w:r w:rsidR="00AD6E7A">
        <w:rPr>
          <w:sz w:val="20"/>
          <w:szCs w:val="20"/>
        </w:rPr>
        <w:t>uvy, tedy veškeré odborné práce nebudou vykonávat pracovníci zhotovitele nebo jeho subdodavatelů mající příslušnou kvalifikaci</w:t>
      </w:r>
      <w:r w:rsidR="00AD6E7A" w:rsidRPr="00014520">
        <w:rPr>
          <w:sz w:val="20"/>
          <w:szCs w:val="20"/>
        </w:rPr>
        <w:t>, zavazuje se objednateli zaplatit sje</w:t>
      </w:r>
      <w:r w:rsidR="00AD6E7A">
        <w:rPr>
          <w:sz w:val="20"/>
          <w:szCs w:val="20"/>
        </w:rPr>
        <w:t>dnanou smluvní pokutu ve výši 1</w:t>
      </w:r>
      <w:r w:rsidR="00AD6E7A" w:rsidRPr="00014520">
        <w:rPr>
          <w:sz w:val="20"/>
          <w:szCs w:val="20"/>
        </w:rPr>
        <w:t>0.000</w:t>
      </w:r>
      <w:r w:rsidR="00AD6E7A" w:rsidRPr="00014520">
        <w:rPr>
          <w:bCs/>
          <w:sz w:val="20"/>
          <w:szCs w:val="20"/>
        </w:rPr>
        <w:t>,- Kč</w:t>
      </w:r>
      <w:r w:rsidR="00AD6E7A">
        <w:rPr>
          <w:bCs/>
          <w:sz w:val="20"/>
          <w:szCs w:val="20"/>
        </w:rPr>
        <w:t>/za každý případ porušení tohoto odstavce</w:t>
      </w:r>
      <w:r w:rsidR="00AD6E7A" w:rsidRPr="00014520">
        <w:rPr>
          <w:bCs/>
          <w:sz w:val="20"/>
          <w:szCs w:val="20"/>
        </w:rPr>
        <w:t>.</w:t>
      </w:r>
    </w:p>
    <w:p w14:paraId="0A5A9F71" w14:textId="77777777" w:rsidR="004B68DB" w:rsidRPr="00014520" w:rsidRDefault="004B68DB" w:rsidP="004B68DB">
      <w:pPr>
        <w:numPr>
          <w:ilvl w:val="0"/>
          <w:numId w:val="11"/>
        </w:numPr>
        <w:spacing w:after="240"/>
        <w:ind w:left="284" w:hanging="284"/>
        <w:jc w:val="both"/>
        <w:rPr>
          <w:sz w:val="20"/>
          <w:szCs w:val="20"/>
        </w:rPr>
      </w:pPr>
      <w:r w:rsidRPr="00014520">
        <w:rPr>
          <w:sz w:val="20"/>
          <w:szCs w:val="20"/>
        </w:rPr>
        <w:t>Zhotovitel při pře</w:t>
      </w:r>
      <w:r>
        <w:rPr>
          <w:sz w:val="20"/>
          <w:szCs w:val="20"/>
        </w:rPr>
        <w:t>vzetí</w:t>
      </w:r>
      <w:r w:rsidRPr="00014520">
        <w:rPr>
          <w:sz w:val="20"/>
          <w:szCs w:val="20"/>
        </w:rPr>
        <w:t xml:space="preserve"> staveniště zapíše do </w:t>
      </w:r>
      <w:r>
        <w:rPr>
          <w:sz w:val="20"/>
          <w:szCs w:val="20"/>
        </w:rPr>
        <w:t>písemného protokolu o</w:t>
      </w:r>
      <w:r w:rsidRPr="00014520">
        <w:rPr>
          <w:sz w:val="20"/>
          <w:szCs w:val="20"/>
        </w:rPr>
        <w:t xml:space="preserve"> převzetí staveniště</w:t>
      </w:r>
      <w:r>
        <w:rPr>
          <w:sz w:val="20"/>
          <w:szCs w:val="20"/>
        </w:rPr>
        <w:t xml:space="preserve"> </w:t>
      </w:r>
      <w:r w:rsidRPr="00014520">
        <w:rPr>
          <w:sz w:val="20"/>
          <w:szCs w:val="20"/>
        </w:rPr>
        <w:t>seznam svých subdodavatelů. Zápis bude podepsán oběma smluvními stranami. Pokud zhotovitel bude chtít provádět stavbu pomocí subdodavatelů, které v </w:t>
      </w:r>
      <w:r>
        <w:rPr>
          <w:sz w:val="20"/>
          <w:szCs w:val="20"/>
        </w:rPr>
        <w:t>protokolu</w:t>
      </w:r>
      <w:r w:rsidRPr="00014520">
        <w:rPr>
          <w:sz w:val="20"/>
          <w:szCs w:val="20"/>
        </w:rPr>
        <w:t xml:space="preserve"> neuvedl, musí požádat objednatele o dodatečné písemné schválení těchto, v </w:t>
      </w:r>
      <w:r>
        <w:rPr>
          <w:sz w:val="20"/>
          <w:szCs w:val="20"/>
        </w:rPr>
        <w:t>protokolu</w:t>
      </w:r>
      <w:r w:rsidRPr="00014520">
        <w:rPr>
          <w:sz w:val="20"/>
          <w:szCs w:val="20"/>
        </w:rPr>
        <w:t xml:space="preserve"> neuvedených, subdodavatelů. Seznam subdodavatelů obsažený v </w:t>
      </w:r>
      <w:r>
        <w:rPr>
          <w:sz w:val="20"/>
          <w:szCs w:val="20"/>
        </w:rPr>
        <w:t>protokolu</w:t>
      </w:r>
      <w:r w:rsidRPr="00014520">
        <w:rPr>
          <w:sz w:val="20"/>
          <w:szCs w:val="20"/>
        </w:rPr>
        <w:t>, případně jeho dodatečném doplnění, je konečný a subdodavatel nesmí bez písemného souhlasu objednatele ani část zakázky provádět pomocí dalšího subdodavatele. Písemnému souhlasu objednatele podléhá rovněž případná změna subdodavatelů.</w:t>
      </w:r>
      <w:r>
        <w:rPr>
          <w:sz w:val="20"/>
          <w:szCs w:val="20"/>
        </w:rPr>
        <w:t xml:space="preserve"> Objednatel nesmí souhlas bez závažného důvodu odepřít.</w:t>
      </w:r>
      <w:r w:rsidRPr="00014520">
        <w:rPr>
          <w:sz w:val="20"/>
          <w:szCs w:val="20"/>
        </w:rPr>
        <w:t xml:space="preserve"> </w:t>
      </w:r>
      <w:r>
        <w:rPr>
          <w:sz w:val="20"/>
          <w:szCs w:val="20"/>
        </w:rPr>
        <w:t xml:space="preserve">Změnit subdodavatele, pomocí kterého zhotovitel prokazoval v zadávacím řízení splnění kvalifikace, je možné jen ve výjimečných případech a se souhlasem objednatele. Nový subdodavatel musí splňovat kvalifikaci minimálně v rozsahu, v jakém byla prokázána v zadávacím řízení. </w:t>
      </w:r>
      <w:r w:rsidRPr="00014520">
        <w:rPr>
          <w:sz w:val="20"/>
          <w:szCs w:val="20"/>
        </w:rPr>
        <w:t xml:space="preserve">V případě, že zhotovitel poruší své povinnosti z tohoto ustanovení odstavce </w:t>
      </w:r>
      <w:r>
        <w:rPr>
          <w:sz w:val="20"/>
          <w:szCs w:val="20"/>
        </w:rPr>
        <w:t>5</w:t>
      </w:r>
      <w:r w:rsidRPr="00014520">
        <w:rPr>
          <w:sz w:val="20"/>
          <w:szCs w:val="20"/>
        </w:rPr>
        <w:t>. článku VII. této smlouvy, tedy bude provádět stavbu nebo její část pomocí subdodavatelů bez jejich písemného odsouhlasení objednatelem, zavazuje se objednateli zaplatit sjednanou smluvní pokutu ve výši 100.000</w:t>
      </w:r>
      <w:r w:rsidRPr="00014520">
        <w:rPr>
          <w:bCs/>
          <w:sz w:val="20"/>
          <w:szCs w:val="20"/>
        </w:rPr>
        <w:t>,- Kč.</w:t>
      </w:r>
    </w:p>
    <w:p w14:paraId="51A370C4" w14:textId="77777777" w:rsidR="004B68DB" w:rsidRDefault="004B68DB" w:rsidP="004B68DB">
      <w:pPr>
        <w:numPr>
          <w:ilvl w:val="0"/>
          <w:numId w:val="11"/>
        </w:numPr>
        <w:spacing w:after="240"/>
        <w:ind w:left="284" w:hanging="284"/>
        <w:jc w:val="both"/>
        <w:rPr>
          <w:sz w:val="20"/>
          <w:szCs w:val="20"/>
        </w:rPr>
      </w:pPr>
      <w:r w:rsidRPr="003822CA">
        <w:rPr>
          <w:sz w:val="20"/>
          <w:szCs w:val="20"/>
        </w:rPr>
        <w:t xml:space="preserve">Zhotovitel </w:t>
      </w:r>
      <w:r>
        <w:rPr>
          <w:sz w:val="20"/>
          <w:szCs w:val="20"/>
        </w:rPr>
        <w:t>vede o prováděných pracích stavební deník s denními záznamy v souladu s ustanovením § 157 zákona č. 183/2006 Sb., stavební zákon, ve znění pozdějších předpisů a v souladu s vyhláškou č. 499/2006 Sb., o dokumentaci staveb, ve znění pozdějších předpisů</w:t>
      </w:r>
      <w:r w:rsidRPr="003822CA">
        <w:rPr>
          <w:sz w:val="20"/>
          <w:szCs w:val="20"/>
        </w:rPr>
        <w:t>.</w:t>
      </w:r>
    </w:p>
    <w:p w14:paraId="062A0150" w14:textId="77777777" w:rsidR="004B68DB" w:rsidRPr="003822CA" w:rsidRDefault="004B68DB" w:rsidP="004B68DB">
      <w:pPr>
        <w:numPr>
          <w:ilvl w:val="0"/>
          <w:numId w:val="11"/>
        </w:numPr>
        <w:spacing w:after="240"/>
        <w:ind w:left="284" w:hanging="284"/>
        <w:jc w:val="both"/>
        <w:rPr>
          <w:sz w:val="20"/>
          <w:szCs w:val="20"/>
        </w:rPr>
      </w:pPr>
      <w:r>
        <w:rPr>
          <w:sz w:val="20"/>
          <w:szCs w:val="20"/>
        </w:rPr>
        <w:t>Pokud některá ze smluvních stran nesouhlasí se zápisem do stavebního deníku, je povinna do tří pracovních dnů připojit k záznamu své nesouhlasné vyjádření, jinak se zápis považuje za odsouhlasený. U zápisů majících vliv na postup prací na realizaci díla oznámí zhotovitel zástupci objednatele telefonicky v den zápisu, že byl tento zápis proveden a je třeba jej odsouhlasit.</w:t>
      </w:r>
    </w:p>
    <w:p w14:paraId="148116C2" w14:textId="77777777" w:rsidR="004B68DB" w:rsidRPr="003822CA" w:rsidRDefault="004B68DB" w:rsidP="004B68DB">
      <w:pPr>
        <w:numPr>
          <w:ilvl w:val="0"/>
          <w:numId w:val="11"/>
        </w:numPr>
        <w:spacing w:after="240"/>
        <w:ind w:left="284" w:hanging="284"/>
        <w:jc w:val="both"/>
        <w:rPr>
          <w:sz w:val="20"/>
          <w:szCs w:val="20"/>
        </w:rPr>
      </w:pPr>
      <w:r w:rsidRPr="003822CA">
        <w:rPr>
          <w:sz w:val="20"/>
          <w:szCs w:val="20"/>
        </w:rPr>
        <w:t>Zjistí-li zhotovitel vady v projektové dokumentaci, je povinen na ně po jejich zjištění neprodleně objednatele upozornit a tyto s ním projednat. Objednatel je povinen zajistit v dohodnutém termínu nápravu a odstranění těchto vad (za případné účasti zpracovatele projektové dokumentace). O tomto projednání bude pořízen písemný záznam.</w:t>
      </w:r>
    </w:p>
    <w:p w14:paraId="3752C8E6" w14:textId="77777777" w:rsidR="004B68DB" w:rsidRPr="003822CA" w:rsidRDefault="004B68DB" w:rsidP="004B68DB">
      <w:pPr>
        <w:numPr>
          <w:ilvl w:val="0"/>
          <w:numId w:val="11"/>
        </w:numPr>
        <w:tabs>
          <w:tab w:val="left" w:pos="284"/>
        </w:tabs>
        <w:spacing w:after="240"/>
        <w:ind w:left="284" w:hanging="284"/>
        <w:jc w:val="both"/>
        <w:rPr>
          <w:sz w:val="20"/>
          <w:szCs w:val="20"/>
        </w:rPr>
      </w:pPr>
      <w:r w:rsidRPr="003822CA">
        <w:rPr>
          <w:sz w:val="20"/>
          <w:szCs w:val="20"/>
        </w:rPr>
        <w:t>Zhotovitel se zavazuje, že vlastnosti zhotoveného a předaného díla budou ve shodě s požadavky platných právních předpisů, této smlouvy, platných českých nebo československých norem (ČSN).</w:t>
      </w:r>
    </w:p>
    <w:p w14:paraId="7DF1F0C6" w14:textId="77777777" w:rsidR="004B68DB" w:rsidRPr="003822CA" w:rsidRDefault="004B68DB" w:rsidP="004B68DB">
      <w:pPr>
        <w:numPr>
          <w:ilvl w:val="0"/>
          <w:numId w:val="11"/>
        </w:numPr>
        <w:spacing w:after="240"/>
        <w:ind w:left="284" w:hanging="284"/>
        <w:jc w:val="both"/>
        <w:rPr>
          <w:sz w:val="20"/>
          <w:szCs w:val="20"/>
        </w:rPr>
      </w:pPr>
      <w:r w:rsidRPr="003822CA">
        <w:rPr>
          <w:sz w:val="20"/>
          <w:szCs w:val="20"/>
        </w:rPr>
        <w:t>Zhotovitel ručí za to, že dílo bude mít v době pře</w:t>
      </w:r>
      <w:r>
        <w:rPr>
          <w:sz w:val="20"/>
          <w:szCs w:val="20"/>
        </w:rPr>
        <w:t>dání</w:t>
      </w:r>
      <w:r w:rsidRPr="003822CA">
        <w:rPr>
          <w:sz w:val="20"/>
          <w:szCs w:val="20"/>
        </w:rPr>
        <w:t xml:space="preserve"> smluvně dohodnuté vlastnosti, bude odpovídat uznávaným technickým normám a předpisům a nebude mít vady, které by rušily nebo snižovaly hodnotu nebo schopnost užívání k obvyklým nebo smluvně předpokládaným účelům.</w:t>
      </w:r>
    </w:p>
    <w:p w14:paraId="45AED83C" w14:textId="77777777" w:rsidR="004B68DB" w:rsidRPr="003822CA" w:rsidRDefault="004B68DB" w:rsidP="004B68DB">
      <w:pPr>
        <w:numPr>
          <w:ilvl w:val="0"/>
          <w:numId w:val="11"/>
        </w:numPr>
        <w:spacing w:after="240"/>
        <w:ind w:left="284" w:hanging="284"/>
        <w:jc w:val="both"/>
        <w:rPr>
          <w:sz w:val="20"/>
          <w:szCs w:val="20"/>
        </w:rPr>
      </w:pPr>
      <w:r w:rsidRPr="003822CA">
        <w:rPr>
          <w:sz w:val="20"/>
          <w:szCs w:val="20"/>
        </w:rPr>
        <w:t>Vlastní realizaci díla bude zhotovitel řešit tak, aby neměla nepříznivý dopad na životní prostředí a okolí stavby</w:t>
      </w:r>
      <w:r>
        <w:rPr>
          <w:sz w:val="20"/>
          <w:szCs w:val="20"/>
        </w:rPr>
        <w:t xml:space="preserve"> a provede taková opatření, aby byl minimalizován vliv na osoby a personál objednatele.</w:t>
      </w:r>
    </w:p>
    <w:p w14:paraId="5FAA5CD2" w14:textId="77777777" w:rsidR="004B68DB" w:rsidRPr="003822CA" w:rsidRDefault="004B68DB" w:rsidP="004B68DB">
      <w:pPr>
        <w:numPr>
          <w:ilvl w:val="0"/>
          <w:numId w:val="11"/>
        </w:numPr>
        <w:spacing w:after="240"/>
        <w:ind w:left="284" w:hanging="284"/>
        <w:jc w:val="both"/>
        <w:rPr>
          <w:sz w:val="20"/>
          <w:szCs w:val="20"/>
        </w:rPr>
      </w:pPr>
      <w:r w:rsidRPr="003822CA">
        <w:rPr>
          <w:sz w:val="20"/>
          <w:szCs w:val="20"/>
        </w:rPr>
        <w:t>Za zajištění opatření pro zabezpečení bezpečnosti provozu v souvislosti s omezeními spojenými s realizací díla zodpovídá v průběhu provádění díla zhotovitel.</w:t>
      </w:r>
    </w:p>
    <w:p w14:paraId="25B7DB21" w14:textId="77777777" w:rsidR="004B68DB" w:rsidRPr="003822CA" w:rsidRDefault="004B68DB" w:rsidP="004B68DB">
      <w:pPr>
        <w:numPr>
          <w:ilvl w:val="0"/>
          <w:numId w:val="11"/>
        </w:numPr>
        <w:spacing w:after="240"/>
        <w:ind w:left="284" w:hanging="284"/>
        <w:jc w:val="both"/>
        <w:rPr>
          <w:sz w:val="20"/>
          <w:szCs w:val="20"/>
        </w:rPr>
      </w:pPr>
      <w:r w:rsidRPr="003822CA">
        <w:rPr>
          <w:sz w:val="20"/>
          <w:szCs w:val="20"/>
        </w:rPr>
        <w:t>Zhotovitel nese nebezpečí škody na díle po celou dobu realizace</w:t>
      </w:r>
      <w:r>
        <w:rPr>
          <w:sz w:val="20"/>
          <w:szCs w:val="20"/>
        </w:rPr>
        <w:t xml:space="preserve"> díla</w:t>
      </w:r>
      <w:r w:rsidRPr="003822CA">
        <w:rPr>
          <w:sz w:val="20"/>
          <w:szCs w:val="20"/>
        </w:rPr>
        <w:t>, tzn. do převzetí díla objednatelem bez vad a nedodělků, stejně tak odpovídá za škody způsobené svou činností objednateli nebo třetí osobě na majetku, tzn., že v případě jakéhokoliv narušení či poškození majetku (např. vjezdů, plotů, objektů, prostranství, inženýrských sítí) se zhotovitel zavazuje bez zbytečného odkladu tuto škodu odstranit a není-li to možné, tak finančně uhradit</w:t>
      </w:r>
      <w:r>
        <w:rPr>
          <w:sz w:val="20"/>
          <w:szCs w:val="20"/>
        </w:rPr>
        <w:t xml:space="preserve"> (v případě inženýrských sítí pouze v případech, kdy objednatel předal zhotoviteli dokumentaci o inženýrských sítích vedoucích staveništěm).</w:t>
      </w:r>
      <w:r w:rsidRPr="003822CA">
        <w:rPr>
          <w:sz w:val="20"/>
          <w:szCs w:val="20"/>
        </w:rPr>
        <w:t xml:space="preserve"> </w:t>
      </w:r>
    </w:p>
    <w:p w14:paraId="195E379D" w14:textId="77777777" w:rsidR="004B68DB" w:rsidRDefault="004B68DB" w:rsidP="004B68DB">
      <w:pPr>
        <w:numPr>
          <w:ilvl w:val="0"/>
          <w:numId w:val="11"/>
        </w:numPr>
        <w:spacing w:after="240"/>
        <w:ind w:left="284" w:hanging="284"/>
        <w:jc w:val="both"/>
        <w:rPr>
          <w:sz w:val="20"/>
          <w:szCs w:val="20"/>
        </w:rPr>
      </w:pPr>
      <w:r w:rsidRPr="003822CA">
        <w:rPr>
          <w:sz w:val="20"/>
          <w:szCs w:val="20"/>
        </w:rPr>
        <w:lastRenderedPageBreak/>
        <w:t>Všechna vnitřní zařízení, povrchy, konstrukce, venkovní plochy apod. poškozené v důsledku provádění díla budou po provedení díla uvedeny zhotovitelem do původního stavu, v případě zničení nebo poškození neumožňujícího uvedení do původního stavu budou zhotovitelem nahrazeny novými ve shodné či vyšší kvalitě na náklady zhotovitele.</w:t>
      </w:r>
    </w:p>
    <w:p w14:paraId="4E884578" w14:textId="77777777" w:rsidR="004B68DB" w:rsidRDefault="004B68DB" w:rsidP="004B68DB">
      <w:pPr>
        <w:numPr>
          <w:ilvl w:val="0"/>
          <w:numId w:val="11"/>
        </w:numPr>
        <w:spacing w:after="240"/>
        <w:ind w:left="284" w:hanging="284"/>
        <w:jc w:val="both"/>
        <w:rPr>
          <w:sz w:val="20"/>
          <w:szCs w:val="20"/>
        </w:rPr>
      </w:pPr>
      <w:r>
        <w:rPr>
          <w:sz w:val="20"/>
          <w:szCs w:val="20"/>
        </w:rPr>
        <w:t>Zhotovitel je povinen dodržovat podmínky stavebního povolení.</w:t>
      </w:r>
    </w:p>
    <w:p w14:paraId="5CDDF8B7" w14:textId="77777777" w:rsidR="004B68DB" w:rsidRDefault="004B68DB" w:rsidP="004B68DB">
      <w:pPr>
        <w:jc w:val="center"/>
        <w:outlineLvl w:val="0"/>
        <w:rPr>
          <w:b/>
          <w:sz w:val="20"/>
          <w:szCs w:val="20"/>
        </w:rPr>
      </w:pPr>
      <w:r w:rsidRPr="00695F65">
        <w:rPr>
          <w:b/>
          <w:sz w:val="20"/>
          <w:szCs w:val="20"/>
        </w:rPr>
        <w:t>VIII.</w:t>
      </w:r>
    </w:p>
    <w:p w14:paraId="4A9B6271" w14:textId="77777777" w:rsidR="004B68DB" w:rsidRDefault="004B68DB" w:rsidP="004B68DB">
      <w:pPr>
        <w:jc w:val="center"/>
        <w:rPr>
          <w:b/>
          <w:sz w:val="20"/>
          <w:szCs w:val="20"/>
        </w:rPr>
      </w:pPr>
      <w:r w:rsidRPr="00695F65">
        <w:rPr>
          <w:b/>
          <w:sz w:val="20"/>
          <w:szCs w:val="20"/>
        </w:rPr>
        <w:t>Předání a převzetí díla</w:t>
      </w:r>
    </w:p>
    <w:p w14:paraId="461C5A59" w14:textId="77777777" w:rsidR="004B68DB" w:rsidRPr="00695F65" w:rsidRDefault="004B68DB" w:rsidP="004B68DB">
      <w:pPr>
        <w:numPr>
          <w:ilvl w:val="0"/>
          <w:numId w:val="12"/>
        </w:numPr>
        <w:ind w:left="284" w:hanging="284"/>
        <w:jc w:val="both"/>
        <w:rPr>
          <w:sz w:val="20"/>
          <w:szCs w:val="20"/>
        </w:rPr>
      </w:pPr>
      <w:r>
        <w:rPr>
          <w:sz w:val="20"/>
          <w:szCs w:val="20"/>
        </w:rPr>
        <w:t>Po dokončení díla v celém rozsahu zhotovitel písemně vyzve, nejméně pět pracovních dnů předem, objednatele k převzetí díla</w:t>
      </w:r>
      <w:r w:rsidRPr="00695F65">
        <w:rPr>
          <w:sz w:val="20"/>
          <w:szCs w:val="20"/>
        </w:rPr>
        <w:t xml:space="preserve">. Objednatel je pak povinen nejpozději do </w:t>
      </w:r>
      <w:r>
        <w:rPr>
          <w:sz w:val="20"/>
          <w:szCs w:val="20"/>
        </w:rPr>
        <w:t>pěti pracovních</w:t>
      </w:r>
      <w:r w:rsidRPr="00695F65">
        <w:rPr>
          <w:sz w:val="20"/>
          <w:szCs w:val="20"/>
        </w:rPr>
        <w:t xml:space="preserve"> dnů od termínu stanoveného zhotovitelem zahájit přejímací řízení a řádně v něm pokračovat.</w:t>
      </w:r>
      <w:r>
        <w:rPr>
          <w:sz w:val="20"/>
          <w:szCs w:val="20"/>
        </w:rPr>
        <w:t xml:space="preserve"> Objednatel je povinen přizvat osoby vykonávající funkci technického dozoru stavebníka, případně také autorského dozoru projektanta.</w:t>
      </w:r>
    </w:p>
    <w:p w14:paraId="48C2E53E" w14:textId="77777777" w:rsidR="004B68DB" w:rsidRPr="00695F65" w:rsidRDefault="004B68DB" w:rsidP="004B68DB">
      <w:pPr>
        <w:ind w:left="284"/>
        <w:jc w:val="both"/>
        <w:rPr>
          <w:sz w:val="20"/>
          <w:szCs w:val="20"/>
        </w:rPr>
      </w:pPr>
    </w:p>
    <w:p w14:paraId="77E15E5A" w14:textId="77777777" w:rsidR="004B68DB" w:rsidRPr="00695F65" w:rsidRDefault="004B68DB" w:rsidP="004B68DB">
      <w:pPr>
        <w:numPr>
          <w:ilvl w:val="0"/>
          <w:numId w:val="12"/>
        </w:numPr>
        <w:ind w:left="284" w:hanging="284"/>
        <w:jc w:val="both"/>
        <w:rPr>
          <w:sz w:val="20"/>
          <w:szCs w:val="20"/>
        </w:rPr>
      </w:pPr>
      <w:r w:rsidRPr="00695F65">
        <w:rPr>
          <w:sz w:val="20"/>
          <w:szCs w:val="20"/>
        </w:rPr>
        <w:t>Zhotovitel je povinen připravit a doložit u přejímacího řízení všechny předepsané doklady dle zákona č. 183/2006 Sb., o územním plánování a stavebním řádu (stavební zákon)</w:t>
      </w:r>
      <w:r>
        <w:rPr>
          <w:sz w:val="20"/>
          <w:szCs w:val="20"/>
        </w:rPr>
        <w:t>,</w:t>
      </w:r>
      <w:r w:rsidRPr="00695F65">
        <w:rPr>
          <w:sz w:val="20"/>
          <w:szCs w:val="20"/>
        </w:rPr>
        <w:t xml:space="preserve"> </w:t>
      </w:r>
      <w:r>
        <w:rPr>
          <w:sz w:val="20"/>
          <w:szCs w:val="20"/>
        </w:rPr>
        <w:t>ve znění pozdějších předpisů, vyhlášky</w:t>
      </w:r>
      <w:r w:rsidRPr="00695F65">
        <w:rPr>
          <w:sz w:val="20"/>
          <w:szCs w:val="20"/>
        </w:rPr>
        <w:t xml:space="preserve"> č. 499/2006 Sb.</w:t>
      </w:r>
      <w:r>
        <w:rPr>
          <w:sz w:val="20"/>
          <w:szCs w:val="20"/>
        </w:rPr>
        <w:t>,</w:t>
      </w:r>
      <w:r w:rsidRPr="00695F65">
        <w:rPr>
          <w:sz w:val="20"/>
          <w:szCs w:val="20"/>
        </w:rPr>
        <w:t xml:space="preserve"> </w:t>
      </w:r>
      <w:r>
        <w:rPr>
          <w:sz w:val="20"/>
          <w:szCs w:val="20"/>
        </w:rPr>
        <w:t>ve znění pozdějších předpisů</w:t>
      </w:r>
      <w:r w:rsidRPr="00695F65">
        <w:rPr>
          <w:sz w:val="20"/>
          <w:szCs w:val="20"/>
        </w:rPr>
        <w:t xml:space="preserve"> a vyhl</w:t>
      </w:r>
      <w:r>
        <w:rPr>
          <w:sz w:val="20"/>
          <w:szCs w:val="20"/>
        </w:rPr>
        <w:t>ášky č.</w:t>
      </w:r>
      <w:r w:rsidRPr="00695F65">
        <w:rPr>
          <w:sz w:val="20"/>
          <w:szCs w:val="20"/>
        </w:rPr>
        <w:t xml:space="preserve"> 526/2006 Sb.</w:t>
      </w:r>
      <w:r>
        <w:rPr>
          <w:sz w:val="20"/>
          <w:szCs w:val="20"/>
        </w:rPr>
        <w:t>,</w:t>
      </w:r>
      <w:r w:rsidRPr="00695F65">
        <w:rPr>
          <w:sz w:val="20"/>
          <w:szCs w:val="20"/>
        </w:rPr>
        <w:t xml:space="preserve"> </w:t>
      </w:r>
      <w:r>
        <w:rPr>
          <w:sz w:val="20"/>
          <w:szCs w:val="20"/>
        </w:rPr>
        <w:t>ve znění pozdějších předpisů</w:t>
      </w:r>
      <w:r w:rsidRPr="00695F65">
        <w:rPr>
          <w:sz w:val="20"/>
          <w:szCs w:val="20"/>
        </w:rPr>
        <w:t>. Bez těchto dokladů nelze považovat dílo za dokončené a schopné předání.</w:t>
      </w:r>
    </w:p>
    <w:p w14:paraId="1BED92F1" w14:textId="77777777" w:rsidR="004B68DB" w:rsidRPr="00695F65" w:rsidRDefault="004B68DB" w:rsidP="004B68DB">
      <w:pPr>
        <w:ind w:left="284"/>
        <w:jc w:val="both"/>
        <w:rPr>
          <w:sz w:val="20"/>
          <w:szCs w:val="20"/>
        </w:rPr>
      </w:pPr>
    </w:p>
    <w:p w14:paraId="042ADEED" w14:textId="77777777" w:rsidR="004B68DB" w:rsidRPr="00695F65" w:rsidRDefault="004B68DB" w:rsidP="004B68DB">
      <w:pPr>
        <w:numPr>
          <w:ilvl w:val="0"/>
          <w:numId w:val="12"/>
        </w:numPr>
        <w:ind w:left="284" w:hanging="284"/>
        <w:jc w:val="both"/>
        <w:rPr>
          <w:sz w:val="20"/>
          <w:szCs w:val="20"/>
        </w:rPr>
      </w:pPr>
      <w:r w:rsidRPr="00695F65">
        <w:rPr>
          <w:sz w:val="20"/>
          <w:szCs w:val="20"/>
        </w:rPr>
        <w:t>O průběhu přejímacího řízení pořídí objednatel zápis, ve kterém se mimo jiné uvede i soupis vad a nedodělků, pokud je dílo obsahuje, s termínem jejich odstranění. Pokud objednatel odmítne dílo převzít, je povinen uvést do zápisu svoje důvody.</w:t>
      </w:r>
      <w:r>
        <w:rPr>
          <w:sz w:val="20"/>
          <w:szCs w:val="20"/>
        </w:rPr>
        <w:t xml:space="preserve"> Pokud se strany neshodnou na soupisu případných vad a/nebo nedodělků, pak jakékoliv spory budou předloženy autorizovanému znalci jmenovanému objednatelem, jehož názor bude konečný a pro strany této smlouvy závazný.</w:t>
      </w:r>
    </w:p>
    <w:p w14:paraId="7BB6E67D" w14:textId="77777777" w:rsidR="004B68DB" w:rsidRPr="00695F65" w:rsidRDefault="004B68DB" w:rsidP="004B68DB">
      <w:pPr>
        <w:ind w:left="284"/>
        <w:jc w:val="both"/>
        <w:rPr>
          <w:sz w:val="20"/>
          <w:szCs w:val="20"/>
        </w:rPr>
      </w:pPr>
    </w:p>
    <w:p w14:paraId="32B532B0" w14:textId="77777777" w:rsidR="004B68DB" w:rsidRPr="00695F65" w:rsidRDefault="004B68DB" w:rsidP="004B68DB">
      <w:pPr>
        <w:numPr>
          <w:ilvl w:val="0"/>
          <w:numId w:val="12"/>
        </w:numPr>
        <w:ind w:left="284" w:hanging="284"/>
        <w:jc w:val="both"/>
        <w:rPr>
          <w:sz w:val="20"/>
          <w:szCs w:val="20"/>
        </w:rPr>
      </w:pPr>
      <w:r w:rsidRPr="00695F65">
        <w:rPr>
          <w:sz w:val="20"/>
          <w:szCs w:val="20"/>
        </w:rPr>
        <w:t>Dílo je považováno za ukončené po ukončení všech prací uvedených v  této smlouvě, pokud jsou ukončeny řádně a včas a zhotovitel předal objed</w:t>
      </w:r>
      <w:r>
        <w:rPr>
          <w:sz w:val="20"/>
          <w:szCs w:val="20"/>
        </w:rPr>
        <w:t>nateli doklady uvedené v čl. VIII.</w:t>
      </w:r>
      <w:r w:rsidRPr="00695F65">
        <w:rPr>
          <w:sz w:val="20"/>
          <w:szCs w:val="20"/>
        </w:rPr>
        <w:t xml:space="preserve"> odst. </w:t>
      </w:r>
      <w:r>
        <w:rPr>
          <w:sz w:val="20"/>
          <w:szCs w:val="20"/>
        </w:rPr>
        <w:t>2</w:t>
      </w:r>
      <w:r w:rsidRPr="00695F65">
        <w:rPr>
          <w:sz w:val="20"/>
          <w:szCs w:val="20"/>
        </w:rPr>
        <w:t xml:space="preserve"> této smlouvy a povrch všech pozemků tvořících staveniště je vyčištěn a uveden do předepsaného stavu. Pokud jsou v této smlouvě použity termíny ukončení díla nebo předání díla, rozumí se tím den, ve kterém dojde k oboustrannému podpisu předávacího protokolu.</w:t>
      </w:r>
    </w:p>
    <w:p w14:paraId="6C66455A" w14:textId="77777777" w:rsidR="004B68DB" w:rsidRPr="00695F65" w:rsidRDefault="004B68DB" w:rsidP="004B68DB">
      <w:pPr>
        <w:ind w:left="284"/>
        <w:jc w:val="both"/>
        <w:rPr>
          <w:sz w:val="20"/>
          <w:szCs w:val="20"/>
        </w:rPr>
      </w:pPr>
    </w:p>
    <w:p w14:paraId="2A7F8F79" w14:textId="77777777" w:rsidR="004B68DB" w:rsidRDefault="004B68DB" w:rsidP="004B68DB">
      <w:pPr>
        <w:numPr>
          <w:ilvl w:val="0"/>
          <w:numId w:val="12"/>
        </w:numPr>
        <w:ind w:left="284" w:hanging="284"/>
        <w:jc w:val="both"/>
        <w:rPr>
          <w:sz w:val="20"/>
          <w:szCs w:val="20"/>
        </w:rPr>
      </w:pPr>
      <w:r w:rsidRPr="00695F65">
        <w:rPr>
          <w:sz w:val="20"/>
          <w:szCs w:val="20"/>
        </w:rPr>
        <w:t xml:space="preserve">Objednatel má právo převzít i dílo, které vykazuje drobné vady a nedodělky, které samy o sobě ani ve spojení s jinými nebrání řádnému užívaní díla. V tom případě je zhotovitel povinen odstranit tyto vady a nedodělky v termínu uvedeném v zápise o předání a převzetí díla. Pokud zhotovitel neodstraní </w:t>
      </w:r>
      <w:r>
        <w:rPr>
          <w:sz w:val="20"/>
          <w:szCs w:val="20"/>
        </w:rPr>
        <w:t xml:space="preserve">tyto vady a/nebo </w:t>
      </w:r>
      <w:r w:rsidRPr="00695F65">
        <w:rPr>
          <w:sz w:val="20"/>
          <w:szCs w:val="20"/>
        </w:rPr>
        <w:t xml:space="preserve">nedodělky v dohodnutém termínu, zavazuje se zaplatit objednateli smluvní pokutu ve výši </w:t>
      </w:r>
      <w:r>
        <w:rPr>
          <w:sz w:val="20"/>
          <w:szCs w:val="20"/>
        </w:rPr>
        <w:t xml:space="preserve">1.000 Kč za každou vadu, u níž je zhotovitel v prodlení, a za každý den prodlení. Nepřevezme-li objednatel dílo vykazující drobné vady a nedodělky, </w:t>
      </w:r>
      <w:r w:rsidRPr="00695F65">
        <w:rPr>
          <w:sz w:val="20"/>
          <w:szCs w:val="20"/>
        </w:rPr>
        <w:t>které samy o sobě ani ve spojení s jinými nebrání řádnému užívaní díla</w:t>
      </w:r>
      <w:r>
        <w:rPr>
          <w:sz w:val="20"/>
          <w:szCs w:val="20"/>
        </w:rPr>
        <w:t xml:space="preserve">, je zhotovitel povinen tyto vady a/nebo nedodělky odstranit nejpozději do dvaceti kalendářních dnů ode dne nepřevzetí díla objednatelem. </w:t>
      </w:r>
      <w:r w:rsidRPr="00695F65">
        <w:rPr>
          <w:sz w:val="20"/>
          <w:szCs w:val="20"/>
        </w:rPr>
        <w:t xml:space="preserve">Pokud zhotovitel neodstraní </w:t>
      </w:r>
      <w:r>
        <w:rPr>
          <w:sz w:val="20"/>
          <w:szCs w:val="20"/>
        </w:rPr>
        <w:t xml:space="preserve">tyto vady a/nebo </w:t>
      </w:r>
      <w:r w:rsidRPr="00695F65">
        <w:rPr>
          <w:sz w:val="20"/>
          <w:szCs w:val="20"/>
        </w:rPr>
        <w:t>nedodělky v dohodnutém termínu, zavazuje se zaplatit objednateli smluvní pokutu ve výši 5.000,- Kč</w:t>
      </w:r>
      <w:r>
        <w:rPr>
          <w:sz w:val="20"/>
          <w:szCs w:val="20"/>
        </w:rPr>
        <w:t xml:space="preserve"> za každý započatý den prodlení.</w:t>
      </w:r>
    </w:p>
    <w:p w14:paraId="7AAFDF82" w14:textId="77777777" w:rsidR="004B68DB" w:rsidRPr="00695F65" w:rsidRDefault="004B68DB" w:rsidP="004B68DB">
      <w:pPr>
        <w:ind w:left="284"/>
        <w:jc w:val="both"/>
        <w:rPr>
          <w:sz w:val="20"/>
          <w:szCs w:val="20"/>
        </w:rPr>
      </w:pPr>
    </w:p>
    <w:p w14:paraId="481E742A" w14:textId="77777777" w:rsidR="004B68DB" w:rsidRPr="00695F65" w:rsidRDefault="004B68DB" w:rsidP="004B68DB">
      <w:pPr>
        <w:jc w:val="center"/>
        <w:outlineLvl w:val="0"/>
        <w:rPr>
          <w:b/>
          <w:sz w:val="20"/>
          <w:szCs w:val="20"/>
        </w:rPr>
      </w:pPr>
      <w:r w:rsidRPr="00695F65">
        <w:rPr>
          <w:b/>
          <w:sz w:val="20"/>
          <w:szCs w:val="20"/>
        </w:rPr>
        <w:t>IX.</w:t>
      </w:r>
    </w:p>
    <w:p w14:paraId="535B4580" w14:textId="77777777" w:rsidR="004B68DB" w:rsidRPr="00695F65" w:rsidRDefault="004B68DB" w:rsidP="004B68DB">
      <w:pPr>
        <w:jc w:val="center"/>
        <w:rPr>
          <w:b/>
          <w:sz w:val="20"/>
          <w:szCs w:val="20"/>
        </w:rPr>
      </w:pPr>
      <w:r w:rsidRPr="00695F65">
        <w:rPr>
          <w:b/>
          <w:sz w:val="20"/>
          <w:szCs w:val="20"/>
        </w:rPr>
        <w:t>Záruka a odpovědnost za vady</w:t>
      </w:r>
    </w:p>
    <w:p w14:paraId="6F861BF5" w14:textId="77777777" w:rsidR="004B68DB" w:rsidRPr="00695F65" w:rsidRDefault="004B68DB" w:rsidP="004B68DB">
      <w:pPr>
        <w:numPr>
          <w:ilvl w:val="0"/>
          <w:numId w:val="13"/>
        </w:numPr>
        <w:ind w:left="284" w:hanging="284"/>
        <w:jc w:val="both"/>
        <w:rPr>
          <w:sz w:val="20"/>
          <w:szCs w:val="20"/>
        </w:rPr>
      </w:pPr>
      <w:r>
        <w:rPr>
          <w:sz w:val="20"/>
          <w:szCs w:val="20"/>
        </w:rPr>
        <w:t>Zhotovitel odpovídá objednateli za jakékoliv vady a/nebo nedodělky díla, které má v době jeho předání objednateli nebo, pokud objednatel převezme vadný nebo nedokončený předmět díla, za ty vady a/nebo nedodělky, které má předmět díla v době jejich odstranění nebo v době dokončení předmětu díla, a za jakékoliv vady a/nebo nedodělky vzniklé po této době, jestliže byly způsobeny porušením jakékoliv povinnosti zhotovitele vyplývající z této smlouvy.</w:t>
      </w:r>
    </w:p>
    <w:p w14:paraId="06EB8BC1" w14:textId="77777777" w:rsidR="004B68DB" w:rsidRPr="00695F65" w:rsidRDefault="004B68DB" w:rsidP="004B68DB">
      <w:pPr>
        <w:ind w:left="284"/>
        <w:jc w:val="both"/>
        <w:rPr>
          <w:sz w:val="20"/>
          <w:szCs w:val="20"/>
        </w:rPr>
      </w:pPr>
    </w:p>
    <w:p w14:paraId="155D276F" w14:textId="77777777" w:rsidR="004B68DB" w:rsidRPr="00AD6E7A" w:rsidRDefault="004B68DB" w:rsidP="004B68DB">
      <w:pPr>
        <w:numPr>
          <w:ilvl w:val="0"/>
          <w:numId w:val="13"/>
        </w:numPr>
        <w:ind w:left="284" w:hanging="284"/>
        <w:jc w:val="both"/>
        <w:rPr>
          <w:sz w:val="20"/>
          <w:szCs w:val="20"/>
        </w:rPr>
      </w:pPr>
      <w:r w:rsidRPr="00695F65">
        <w:rPr>
          <w:sz w:val="20"/>
          <w:szCs w:val="20"/>
        </w:rPr>
        <w:t xml:space="preserve">Zhotovitel </w:t>
      </w:r>
      <w:r w:rsidRPr="00AD6E7A">
        <w:rPr>
          <w:sz w:val="20"/>
          <w:szCs w:val="20"/>
        </w:rPr>
        <w:t xml:space="preserve">poskytuje na provedené dílo specifikovaného v čl. II. této smlouvy záruku v délce </w:t>
      </w:r>
      <w:r w:rsidRPr="00AD6E7A">
        <w:rPr>
          <w:bCs/>
          <w:sz w:val="20"/>
          <w:szCs w:val="20"/>
        </w:rPr>
        <w:t>60 měsíců</w:t>
      </w:r>
      <w:r w:rsidRPr="00AD6E7A">
        <w:rPr>
          <w:b/>
          <w:bCs/>
          <w:sz w:val="20"/>
          <w:szCs w:val="20"/>
        </w:rPr>
        <w:t xml:space="preserve">. </w:t>
      </w:r>
    </w:p>
    <w:p w14:paraId="31BE8945" w14:textId="77777777" w:rsidR="004B68DB" w:rsidRPr="00AD6E7A" w:rsidRDefault="004B68DB" w:rsidP="004B68DB">
      <w:pPr>
        <w:pStyle w:val="Odstavecseseznamem"/>
        <w:rPr>
          <w:sz w:val="20"/>
          <w:szCs w:val="20"/>
        </w:rPr>
      </w:pPr>
    </w:p>
    <w:p w14:paraId="75A4DB87" w14:textId="77777777" w:rsidR="004B68DB" w:rsidRPr="00AD6E7A" w:rsidRDefault="004B68DB" w:rsidP="004B68DB">
      <w:pPr>
        <w:numPr>
          <w:ilvl w:val="0"/>
          <w:numId w:val="13"/>
        </w:numPr>
        <w:ind w:left="284" w:hanging="284"/>
        <w:jc w:val="both"/>
        <w:rPr>
          <w:rFonts w:cs="Arial"/>
          <w:sz w:val="20"/>
          <w:szCs w:val="20"/>
        </w:rPr>
      </w:pPr>
      <w:r w:rsidRPr="00AD6E7A">
        <w:rPr>
          <w:rFonts w:cs="Arial"/>
          <w:color w:val="000000"/>
          <w:sz w:val="20"/>
          <w:szCs w:val="20"/>
        </w:rPr>
        <w:t>Záruční lhůta na dodávky strojů a technologického zařízení, na něž výrobce těchto zařízení vystavuje samostatný záruční list, se sjednává v délce lhůty poskytnuté výrobcem, nejméně však v délce 24 měsíců.</w:t>
      </w:r>
    </w:p>
    <w:p w14:paraId="5086C47A" w14:textId="77777777" w:rsidR="004B68DB" w:rsidRPr="00695F65" w:rsidRDefault="004B68DB" w:rsidP="004B68DB">
      <w:pPr>
        <w:ind w:left="284"/>
        <w:jc w:val="both"/>
        <w:rPr>
          <w:sz w:val="20"/>
          <w:szCs w:val="20"/>
        </w:rPr>
      </w:pPr>
    </w:p>
    <w:p w14:paraId="07D2C181" w14:textId="77777777" w:rsidR="00AD6E7A" w:rsidRDefault="00AD6E7A" w:rsidP="00AD6E7A">
      <w:pPr>
        <w:ind w:left="284"/>
        <w:jc w:val="both"/>
        <w:rPr>
          <w:sz w:val="20"/>
          <w:szCs w:val="20"/>
        </w:rPr>
      </w:pPr>
    </w:p>
    <w:p w14:paraId="3B561B00" w14:textId="77777777" w:rsidR="004B68DB" w:rsidRPr="00AD6E7A" w:rsidRDefault="004B68DB" w:rsidP="004B68DB">
      <w:pPr>
        <w:numPr>
          <w:ilvl w:val="0"/>
          <w:numId w:val="13"/>
        </w:numPr>
        <w:ind w:left="284" w:hanging="284"/>
        <w:jc w:val="both"/>
        <w:rPr>
          <w:sz w:val="20"/>
          <w:szCs w:val="20"/>
        </w:rPr>
      </w:pPr>
      <w:r w:rsidRPr="00695F65">
        <w:rPr>
          <w:sz w:val="20"/>
          <w:szCs w:val="20"/>
        </w:rPr>
        <w:lastRenderedPageBreak/>
        <w:t xml:space="preserve">Záruční </w:t>
      </w:r>
      <w:r>
        <w:rPr>
          <w:sz w:val="20"/>
          <w:szCs w:val="20"/>
        </w:rPr>
        <w:t>doba</w:t>
      </w:r>
      <w:r w:rsidRPr="00695F65">
        <w:rPr>
          <w:sz w:val="20"/>
          <w:szCs w:val="20"/>
        </w:rPr>
        <w:t xml:space="preserve"> počíná běžet dnem odstranění poslední vady a nedodělku vyplývajícího z protokolu o předání a převzetí </w:t>
      </w:r>
      <w:r w:rsidRPr="00AD6E7A">
        <w:rPr>
          <w:sz w:val="20"/>
          <w:szCs w:val="20"/>
        </w:rPr>
        <w:t>díla, jinak převzetím díla. Nároky z odpovědnosti za vady se nedotýkají nároků na náhradu škody nebo na smluvní pokutu.</w:t>
      </w:r>
    </w:p>
    <w:p w14:paraId="71569E1F" w14:textId="77777777" w:rsidR="004B68DB" w:rsidRPr="00AD6E7A" w:rsidRDefault="004B68DB" w:rsidP="004B68DB">
      <w:pPr>
        <w:pStyle w:val="Odstavecseseznamem"/>
        <w:rPr>
          <w:sz w:val="20"/>
          <w:szCs w:val="20"/>
        </w:rPr>
      </w:pPr>
    </w:p>
    <w:p w14:paraId="22FD0446" w14:textId="77777777" w:rsidR="004B68DB" w:rsidRPr="00AD6E7A" w:rsidRDefault="004B68DB" w:rsidP="004B68DB">
      <w:pPr>
        <w:numPr>
          <w:ilvl w:val="0"/>
          <w:numId w:val="13"/>
        </w:numPr>
        <w:ind w:left="284" w:hanging="284"/>
        <w:jc w:val="both"/>
        <w:rPr>
          <w:rFonts w:cs="Arial"/>
          <w:sz w:val="20"/>
          <w:szCs w:val="20"/>
        </w:rPr>
      </w:pPr>
      <w:r w:rsidRPr="00AD6E7A">
        <w:rPr>
          <w:rFonts w:cs="Arial"/>
          <w:color w:val="000000"/>
          <w:sz w:val="20"/>
          <w:szCs w:val="20"/>
        </w:rPr>
        <w:t>Záruční lhůta neběží po dobu, po kterou objednatel nemohl předmět díla užívat pro vady díla, za které zhotovitel odpovídá.</w:t>
      </w:r>
    </w:p>
    <w:p w14:paraId="5F99B264" w14:textId="77777777" w:rsidR="004B68DB" w:rsidRPr="00695F65" w:rsidRDefault="004B68DB" w:rsidP="004B68DB">
      <w:pPr>
        <w:ind w:left="284"/>
        <w:jc w:val="both"/>
        <w:rPr>
          <w:sz w:val="20"/>
          <w:szCs w:val="20"/>
        </w:rPr>
      </w:pPr>
    </w:p>
    <w:p w14:paraId="265D92AD" w14:textId="77777777" w:rsidR="004B68DB" w:rsidRDefault="004B68DB" w:rsidP="004B68DB">
      <w:pPr>
        <w:numPr>
          <w:ilvl w:val="0"/>
          <w:numId w:val="13"/>
        </w:numPr>
        <w:ind w:left="284" w:hanging="284"/>
        <w:jc w:val="both"/>
        <w:rPr>
          <w:sz w:val="20"/>
          <w:szCs w:val="20"/>
        </w:rPr>
      </w:pPr>
      <w:r>
        <w:rPr>
          <w:sz w:val="20"/>
          <w:szCs w:val="20"/>
        </w:rPr>
        <w:t>Objednatel je povinen vady</w:t>
      </w:r>
      <w:r w:rsidRPr="00695F65">
        <w:rPr>
          <w:sz w:val="20"/>
          <w:szCs w:val="20"/>
        </w:rPr>
        <w:t xml:space="preserve"> reklamovat u zhotovitele bez zbytečného odkladu po jejich zjištění. V reklamaci musí být vady popsány a uvedeno, jak se projevují. Dále v reklamaci objednatel uvede, jakým způsobem požaduje sjednat nápravu.</w:t>
      </w:r>
    </w:p>
    <w:p w14:paraId="6ED0C359" w14:textId="77777777" w:rsidR="004B68DB" w:rsidRDefault="004B68DB" w:rsidP="004B68DB">
      <w:pPr>
        <w:pStyle w:val="Odstavecseseznamem"/>
        <w:rPr>
          <w:sz w:val="20"/>
          <w:szCs w:val="20"/>
        </w:rPr>
      </w:pPr>
    </w:p>
    <w:p w14:paraId="59E318A1" w14:textId="77777777" w:rsidR="004B68DB" w:rsidRDefault="004B68DB" w:rsidP="004B68DB">
      <w:pPr>
        <w:numPr>
          <w:ilvl w:val="0"/>
          <w:numId w:val="13"/>
        </w:numPr>
        <w:ind w:left="284" w:hanging="284"/>
        <w:jc w:val="both"/>
        <w:rPr>
          <w:sz w:val="20"/>
          <w:szCs w:val="20"/>
        </w:rPr>
      </w:pPr>
      <w:r>
        <w:rPr>
          <w:sz w:val="20"/>
          <w:szCs w:val="20"/>
        </w:rPr>
        <w:t xml:space="preserve">Na odstranění vad díla v rámci záruční doby nastoupí zhotovitel u objednatele v pracovní dny v době od 7.00 do 18:00 hod., a to nejpozději do 48 hod. od okamžiku nahlášení vady objednatelem. </w:t>
      </w:r>
    </w:p>
    <w:p w14:paraId="7834B685" w14:textId="77777777" w:rsidR="004B68DB" w:rsidRDefault="004B68DB" w:rsidP="004B68DB">
      <w:pPr>
        <w:pStyle w:val="Odstavecseseznamem"/>
        <w:rPr>
          <w:sz w:val="20"/>
          <w:szCs w:val="20"/>
        </w:rPr>
      </w:pPr>
    </w:p>
    <w:p w14:paraId="194B0AF3" w14:textId="77777777" w:rsidR="004B68DB" w:rsidRDefault="004B68DB" w:rsidP="004B68DB">
      <w:pPr>
        <w:numPr>
          <w:ilvl w:val="0"/>
          <w:numId w:val="13"/>
        </w:numPr>
        <w:ind w:left="284" w:hanging="284"/>
        <w:jc w:val="both"/>
        <w:rPr>
          <w:sz w:val="20"/>
          <w:szCs w:val="20"/>
        </w:rPr>
      </w:pPr>
      <w:r>
        <w:rPr>
          <w:sz w:val="20"/>
          <w:szCs w:val="20"/>
        </w:rPr>
        <w:t>Oznámení vady díla zhotoviteli provede objednatel prostřednictvím e-mailu nebo faxu na kontaktní osobu zhotovitele.</w:t>
      </w:r>
    </w:p>
    <w:p w14:paraId="6EEFBEDA" w14:textId="77777777" w:rsidR="004B68DB" w:rsidRDefault="004B68DB" w:rsidP="004B68DB">
      <w:pPr>
        <w:pStyle w:val="Odstavecseseznamem"/>
        <w:rPr>
          <w:sz w:val="20"/>
          <w:szCs w:val="20"/>
        </w:rPr>
      </w:pPr>
    </w:p>
    <w:p w14:paraId="7E79A255" w14:textId="77777777" w:rsidR="004B68DB" w:rsidRDefault="004B68DB" w:rsidP="004B68DB">
      <w:pPr>
        <w:numPr>
          <w:ilvl w:val="0"/>
          <w:numId w:val="13"/>
        </w:numPr>
        <w:ind w:left="284" w:hanging="284"/>
        <w:jc w:val="both"/>
        <w:rPr>
          <w:sz w:val="20"/>
          <w:szCs w:val="20"/>
        </w:rPr>
      </w:pPr>
      <w:r>
        <w:rPr>
          <w:sz w:val="20"/>
          <w:szCs w:val="20"/>
        </w:rPr>
        <w:t>Kontaktní osobou za objednatele je:</w:t>
      </w:r>
    </w:p>
    <w:p w14:paraId="1B55A1E0" w14:textId="4DDBAA16" w:rsidR="004B68DB" w:rsidRPr="003F7994" w:rsidRDefault="004B68DB" w:rsidP="004B68DB">
      <w:pPr>
        <w:pStyle w:val="Odstavecseseznamem"/>
        <w:rPr>
          <w:sz w:val="20"/>
          <w:szCs w:val="20"/>
        </w:rPr>
      </w:pPr>
      <w:r w:rsidRPr="003F7994">
        <w:rPr>
          <w:sz w:val="20"/>
          <w:szCs w:val="20"/>
        </w:rPr>
        <w:t xml:space="preserve">jméno a příjmení: </w:t>
      </w:r>
      <w:r>
        <w:rPr>
          <w:sz w:val="20"/>
          <w:szCs w:val="20"/>
        </w:rPr>
        <w:tab/>
      </w:r>
      <w:r w:rsidR="007C3EB5">
        <w:rPr>
          <w:rFonts w:eastAsiaTheme="minorHAnsi" w:cs="Arial"/>
        </w:rPr>
        <w:t xml:space="preserve">Mgr. Bc. Martin </w:t>
      </w:r>
      <w:proofErr w:type="spellStart"/>
      <w:r w:rsidR="007C3EB5">
        <w:rPr>
          <w:rFonts w:eastAsiaTheme="minorHAnsi" w:cs="Arial"/>
        </w:rPr>
        <w:t>Alinče</w:t>
      </w:r>
      <w:proofErr w:type="spellEnd"/>
      <w:r w:rsidR="007C3EB5">
        <w:rPr>
          <w:rFonts w:eastAsiaTheme="minorHAnsi" w:cs="Arial"/>
        </w:rPr>
        <w:t>, ředitel školy</w:t>
      </w:r>
    </w:p>
    <w:p w14:paraId="3F2FBFC1" w14:textId="3381FA2F" w:rsidR="004B68DB" w:rsidRPr="002E1D5E" w:rsidRDefault="004B68DB" w:rsidP="004B68DB">
      <w:pPr>
        <w:pStyle w:val="Odstavecseseznamem"/>
        <w:rPr>
          <w:sz w:val="20"/>
          <w:szCs w:val="20"/>
        </w:rPr>
      </w:pPr>
      <w:r w:rsidRPr="003F7994">
        <w:rPr>
          <w:sz w:val="20"/>
          <w:szCs w:val="20"/>
        </w:rPr>
        <w:t>e-mail:</w:t>
      </w:r>
      <w:r>
        <w:rPr>
          <w:sz w:val="20"/>
          <w:szCs w:val="20"/>
        </w:rPr>
        <w:t xml:space="preserve"> </w:t>
      </w:r>
      <w:r>
        <w:rPr>
          <w:sz w:val="20"/>
          <w:szCs w:val="20"/>
        </w:rPr>
        <w:tab/>
      </w:r>
      <w:r>
        <w:rPr>
          <w:sz w:val="20"/>
          <w:szCs w:val="20"/>
        </w:rPr>
        <w:tab/>
      </w:r>
      <w:r>
        <w:rPr>
          <w:sz w:val="20"/>
          <w:szCs w:val="20"/>
        </w:rPr>
        <w:tab/>
      </w:r>
      <w:hyperlink r:id="rId8" w:history="1">
        <w:r w:rsidR="007C3EB5" w:rsidRPr="00741F6C">
          <w:rPr>
            <w:rStyle w:val="Hypertextovodkaz"/>
            <w:sz w:val="20"/>
            <w:szCs w:val="20"/>
          </w:rPr>
          <w:t>alince@zseliska.cz</w:t>
        </w:r>
      </w:hyperlink>
    </w:p>
    <w:p w14:paraId="25DC1D7D" w14:textId="705BB490" w:rsidR="004B68DB" w:rsidRPr="002E1D5E" w:rsidRDefault="004B68DB" w:rsidP="004B68DB">
      <w:pPr>
        <w:pStyle w:val="Odstavecseseznamem"/>
        <w:rPr>
          <w:sz w:val="20"/>
          <w:szCs w:val="20"/>
        </w:rPr>
      </w:pPr>
      <w:r w:rsidRPr="003F7994">
        <w:rPr>
          <w:sz w:val="20"/>
          <w:szCs w:val="20"/>
        </w:rPr>
        <w:t>tel./fax.:</w:t>
      </w:r>
      <w:r>
        <w:rPr>
          <w:sz w:val="20"/>
          <w:szCs w:val="20"/>
        </w:rPr>
        <w:t xml:space="preserve"> </w:t>
      </w:r>
      <w:r>
        <w:rPr>
          <w:sz w:val="20"/>
          <w:szCs w:val="20"/>
        </w:rPr>
        <w:tab/>
      </w:r>
      <w:r>
        <w:rPr>
          <w:sz w:val="20"/>
          <w:szCs w:val="20"/>
        </w:rPr>
        <w:tab/>
      </w:r>
      <w:r w:rsidR="007C3EB5" w:rsidRPr="007C3EB5">
        <w:rPr>
          <w:sz w:val="20"/>
          <w:szCs w:val="20"/>
        </w:rPr>
        <w:t>777 777 891, 475 20 70 90</w:t>
      </w:r>
    </w:p>
    <w:p w14:paraId="08641E1A" w14:textId="77777777" w:rsidR="004B68DB" w:rsidRDefault="004B68DB" w:rsidP="004B68DB">
      <w:pPr>
        <w:pStyle w:val="Odstavecseseznamem"/>
        <w:rPr>
          <w:sz w:val="20"/>
          <w:szCs w:val="20"/>
        </w:rPr>
      </w:pPr>
    </w:p>
    <w:p w14:paraId="03E38F2F" w14:textId="77777777" w:rsidR="004B68DB" w:rsidRDefault="004B68DB" w:rsidP="004B68DB">
      <w:pPr>
        <w:ind w:left="284"/>
        <w:jc w:val="both"/>
        <w:rPr>
          <w:sz w:val="20"/>
          <w:szCs w:val="20"/>
        </w:rPr>
      </w:pPr>
      <w:r>
        <w:rPr>
          <w:sz w:val="20"/>
          <w:szCs w:val="20"/>
        </w:rPr>
        <w:t>Kontaktní osobou za zhotovitele je:</w:t>
      </w:r>
    </w:p>
    <w:p w14:paraId="4BF8B958" w14:textId="77777777" w:rsidR="004B68DB" w:rsidRDefault="004B68DB" w:rsidP="004B68DB">
      <w:pPr>
        <w:pStyle w:val="Odstavecseseznamem"/>
        <w:rPr>
          <w:sz w:val="20"/>
          <w:szCs w:val="20"/>
        </w:rPr>
      </w:pPr>
      <w:r>
        <w:rPr>
          <w:sz w:val="20"/>
          <w:szCs w:val="20"/>
        </w:rPr>
        <w:t>jméno a příjmení:</w:t>
      </w:r>
      <w:r>
        <w:rPr>
          <w:sz w:val="20"/>
          <w:szCs w:val="20"/>
        </w:rPr>
        <w:tab/>
      </w:r>
      <w:r w:rsidRPr="00FE7E90">
        <w:rPr>
          <w:rFonts w:cs="Arial"/>
          <w:b/>
          <w:sz w:val="20"/>
          <w:szCs w:val="20"/>
          <w:highlight w:val="yellow"/>
        </w:rPr>
        <w:t>[</w:t>
      </w:r>
      <w:r w:rsidRPr="00FE7E90">
        <w:rPr>
          <w:b/>
          <w:sz w:val="20"/>
          <w:szCs w:val="20"/>
          <w:highlight w:val="yellow"/>
        </w:rPr>
        <w:t>DOPLNÍ UCHAZEČ</w:t>
      </w:r>
      <w:r w:rsidRPr="00FE7E90">
        <w:rPr>
          <w:rFonts w:cs="Arial"/>
          <w:b/>
          <w:sz w:val="20"/>
          <w:szCs w:val="20"/>
          <w:highlight w:val="yellow"/>
        </w:rPr>
        <w:t>]</w:t>
      </w:r>
    </w:p>
    <w:p w14:paraId="1FEB3272" w14:textId="77777777" w:rsidR="004B68DB" w:rsidRDefault="004B68DB" w:rsidP="004B68DB">
      <w:pPr>
        <w:pStyle w:val="Odstavecseseznamem"/>
        <w:rPr>
          <w:sz w:val="20"/>
          <w:szCs w:val="20"/>
        </w:rPr>
      </w:pPr>
      <w:r>
        <w:rPr>
          <w:sz w:val="20"/>
          <w:szCs w:val="20"/>
        </w:rPr>
        <w:t>e-mail:</w:t>
      </w:r>
      <w:r>
        <w:rPr>
          <w:sz w:val="20"/>
          <w:szCs w:val="20"/>
        </w:rPr>
        <w:tab/>
      </w:r>
      <w:r>
        <w:rPr>
          <w:sz w:val="20"/>
          <w:szCs w:val="20"/>
        </w:rPr>
        <w:tab/>
      </w:r>
      <w:r>
        <w:rPr>
          <w:sz w:val="20"/>
          <w:szCs w:val="20"/>
        </w:rPr>
        <w:tab/>
      </w:r>
      <w:r w:rsidRPr="00FE7E90">
        <w:rPr>
          <w:rFonts w:cs="Arial"/>
          <w:b/>
          <w:sz w:val="20"/>
          <w:szCs w:val="20"/>
          <w:highlight w:val="yellow"/>
        </w:rPr>
        <w:t>[</w:t>
      </w:r>
      <w:r w:rsidRPr="00FE7E90">
        <w:rPr>
          <w:b/>
          <w:sz w:val="20"/>
          <w:szCs w:val="20"/>
          <w:highlight w:val="yellow"/>
        </w:rPr>
        <w:t>DOPLNÍ UCHAZEČ</w:t>
      </w:r>
      <w:r w:rsidRPr="00FE7E90">
        <w:rPr>
          <w:rFonts w:cs="Arial"/>
          <w:b/>
          <w:sz w:val="20"/>
          <w:szCs w:val="20"/>
          <w:highlight w:val="yellow"/>
        </w:rPr>
        <w:t>]</w:t>
      </w:r>
    </w:p>
    <w:p w14:paraId="1CFB1236" w14:textId="77777777" w:rsidR="004B68DB" w:rsidRDefault="004B68DB" w:rsidP="004B68DB">
      <w:pPr>
        <w:pStyle w:val="Odstavecseseznamem"/>
        <w:rPr>
          <w:sz w:val="20"/>
          <w:szCs w:val="20"/>
        </w:rPr>
      </w:pPr>
      <w:r>
        <w:rPr>
          <w:sz w:val="20"/>
          <w:szCs w:val="20"/>
        </w:rPr>
        <w:t xml:space="preserve">tel./fax.: </w:t>
      </w:r>
      <w:r>
        <w:rPr>
          <w:sz w:val="20"/>
          <w:szCs w:val="20"/>
        </w:rPr>
        <w:tab/>
      </w:r>
      <w:r>
        <w:rPr>
          <w:sz w:val="20"/>
          <w:szCs w:val="20"/>
        </w:rPr>
        <w:tab/>
      </w:r>
      <w:r w:rsidRPr="00FE7E90">
        <w:rPr>
          <w:rFonts w:cs="Arial"/>
          <w:b/>
          <w:sz w:val="20"/>
          <w:szCs w:val="20"/>
          <w:highlight w:val="yellow"/>
        </w:rPr>
        <w:t>[</w:t>
      </w:r>
      <w:r w:rsidRPr="00FE7E90">
        <w:rPr>
          <w:b/>
          <w:sz w:val="20"/>
          <w:szCs w:val="20"/>
          <w:highlight w:val="yellow"/>
        </w:rPr>
        <w:t>DOPLNÍ UCHAZEČ</w:t>
      </w:r>
      <w:r w:rsidRPr="00FE7E90">
        <w:rPr>
          <w:rFonts w:cs="Arial"/>
          <w:b/>
          <w:sz w:val="20"/>
          <w:szCs w:val="20"/>
          <w:highlight w:val="yellow"/>
        </w:rPr>
        <w:t>]</w:t>
      </w:r>
    </w:p>
    <w:p w14:paraId="66F67071" w14:textId="77777777" w:rsidR="004B68DB" w:rsidRPr="00695F65" w:rsidRDefault="004B68DB" w:rsidP="004B68DB">
      <w:pPr>
        <w:jc w:val="both"/>
        <w:rPr>
          <w:sz w:val="20"/>
          <w:szCs w:val="20"/>
        </w:rPr>
      </w:pPr>
    </w:p>
    <w:p w14:paraId="17447C31" w14:textId="77777777" w:rsidR="004B68DB" w:rsidRPr="00695F65" w:rsidRDefault="004B68DB" w:rsidP="004B68DB">
      <w:pPr>
        <w:numPr>
          <w:ilvl w:val="0"/>
          <w:numId w:val="13"/>
        </w:numPr>
        <w:ind w:left="284" w:hanging="284"/>
        <w:jc w:val="both"/>
        <w:rPr>
          <w:sz w:val="20"/>
          <w:szCs w:val="20"/>
        </w:rPr>
      </w:pPr>
      <w:r w:rsidRPr="00695F65">
        <w:rPr>
          <w:sz w:val="20"/>
          <w:szCs w:val="20"/>
        </w:rPr>
        <w:t xml:space="preserve">Reklamaci lze uplatnit nejpozději do posledního dne záruční </w:t>
      </w:r>
      <w:r>
        <w:rPr>
          <w:sz w:val="20"/>
          <w:szCs w:val="20"/>
        </w:rPr>
        <w:t>doby</w:t>
      </w:r>
      <w:r w:rsidRPr="00695F65">
        <w:rPr>
          <w:sz w:val="20"/>
          <w:szCs w:val="20"/>
        </w:rPr>
        <w:t xml:space="preserve">, přičemž i reklamace odeslaná objednatelem v poslední den záruční </w:t>
      </w:r>
      <w:r>
        <w:rPr>
          <w:sz w:val="20"/>
          <w:szCs w:val="20"/>
        </w:rPr>
        <w:t>doby</w:t>
      </w:r>
      <w:r w:rsidRPr="00695F65">
        <w:rPr>
          <w:sz w:val="20"/>
          <w:szCs w:val="20"/>
        </w:rPr>
        <w:t xml:space="preserve"> se považuje za včas uplatněnou.</w:t>
      </w:r>
    </w:p>
    <w:p w14:paraId="395D0ECF" w14:textId="77777777" w:rsidR="004B68DB" w:rsidRPr="00695F65" w:rsidRDefault="004B68DB" w:rsidP="004B68DB">
      <w:pPr>
        <w:ind w:left="284"/>
        <w:jc w:val="both"/>
        <w:rPr>
          <w:sz w:val="20"/>
          <w:szCs w:val="20"/>
        </w:rPr>
      </w:pPr>
    </w:p>
    <w:p w14:paraId="420DFF14" w14:textId="77777777" w:rsidR="004B68DB" w:rsidRPr="00695F65" w:rsidRDefault="004B68DB" w:rsidP="004B68DB">
      <w:pPr>
        <w:numPr>
          <w:ilvl w:val="0"/>
          <w:numId w:val="13"/>
        </w:numPr>
        <w:ind w:left="284" w:hanging="284"/>
        <w:jc w:val="both"/>
        <w:rPr>
          <w:sz w:val="20"/>
          <w:szCs w:val="20"/>
        </w:rPr>
      </w:pPr>
      <w:r w:rsidRPr="00695F65">
        <w:rPr>
          <w:sz w:val="20"/>
          <w:szCs w:val="20"/>
        </w:rPr>
        <w:t xml:space="preserve">Nenastoupí-li zhotovitel k odstranění reklamované vady ani do </w:t>
      </w:r>
      <w:r>
        <w:rPr>
          <w:sz w:val="20"/>
          <w:szCs w:val="20"/>
        </w:rPr>
        <w:t>tří pracovních</w:t>
      </w:r>
      <w:r w:rsidRPr="00695F65">
        <w:rPr>
          <w:sz w:val="20"/>
          <w:szCs w:val="20"/>
        </w:rPr>
        <w:t xml:space="preserve"> dnů po obdržení reklamace, je objednatel oprávněn pověřit odstraněním vady jinou odbornou právnickou nebo fyzickou osobu. Veškeré takto vzniklé náklady se zavazuje uhradit objednateli zhotovitel.</w:t>
      </w:r>
    </w:p>
    <w:p w14:paraId="2DFF80FA" w14:textId="77777777" w:rsidR="004B68DB" w:rsidRPr="00695F65" w:rsidRDefault="004B68DB" w:rsidP="004B68DB">
      <w:pPr>
        <w:ind w:left="284"/>
        <w:jc w:val="both"/>
        <w:rPr>
          <w:sz w:val="20"/>
          <w:szCs w:val="20"/>
        </w:rPr>
      </w:pPr>
    </w:p>
    <w:p w14:paraId="3E03C113" w14:textId="77777777" w:rsidR="004B68DB" w:rsidRPr="00695F65" w:rsidRDefault="004B68DB" w:rsidP="004B68DB">
      <w:pPr>
        <w:numPr>
          <w:ilvl w:val="0"/>
          <w:numId w:val="13"/>
        </w:numPr>
        <w:ind w:left="284" w:hanging="284"/>
        <w:jc w:val="both"/>
        <w:rPr>
          <w:sz w:val="20"/>
          <w:szCs w:val="20"/>
        </w:rPr>
      </w:pPr>
      <w:r w:rsidRPr="00695F65">
        <w:rPr>
          <w:spacing w:val="-2"/>
          <w:sz w:val="20"/>
          <w:szCs w:val="20"/>
        </w:rPr>
        <w:t xml:space="preserve">Prokáže-li se zhotovitel ve sporných případech, že objednatel reklamoval neoprávněně, tzn., že se na ni nevztahuje záruční </w:t>
      </w:r>
      <w:r>
        <w:rPr>
          <w:spacing w:val="-2"/>
          <w:sz w:val="20"/>
          <w:szCs w:val="20"/>
        </w:rPr>
        <w:t>doba</w:t>
      </w:r>
      <w:r w:rsidRPr="00695F65">
        <w:rPr>
          <w:spacing w:val="-2"/>
          <w:sz w:val="20"/>
          <w:szCs w:val="20"/>
        </w:rPr>
        <w:t>, nebo že vadu způsobil nevhodným užíváním díla objednatel apod., zavazuje se objednatel uhradit zhotoviteli veškeré jemu, v souvislosti s odstraněním vady prokazatelně vzniklé a doložené náklady.</w:t>
      </w:r>
    </w:p>
    <w:p w14:paraId="3112CFF8" w14:textId="77777777" w:rsidR="004B68DB" w:rsidRDefault="004B68DB" w:rsidP="004B68DB">
      <w:pPr>
        <w:jc w:val="both"/>
        <w:rPr>
          <w:spacing w:val="-6"/>
          <w:sz w:val="22"/>
          <w:szCs w:val="22"/>
        </w:rPr>
      </w:pPr>
    </w:p>
    <w:p w14:paraId="39C11D4F" w14:textId="77777777" w:rsidR="004B68DB" w:rsidRPr="00695F65" w:rsidRDefault="004B68DB" w:rsidP="004B68DB">
      <w:pPr>
        <w:jc w:val="center"/>
        <w:outlineLvl w:val="0"/>
        <w:rPr>
          <w:b/>
          <w:spacing w:val="-6"/>
          <w:sz w:val="20"/>
          <w:szCs w:val="20"/>
        </w:rPr>
      </w:pPr>
      <w:r w:rsidRPr="00695F65">
        <w:rPr>
          <w:b/>
          <w:spacing w:val="-6"/>
          <w:sz w:val="20"/>
          <w:szCs w:val="20"/>
        </w:rPr>
        <w:t>X.</w:t>
      </w:r>
    </w:p>
    <w:p w14:paraId="408E2CBA" w14:textId="77777777" w:rsidR="004B68DB" w:rsidRPr="00695F65" w:rsidRDefault="004B68DB" w:rsidP="004B68DB">
      <w:pPr>
        <w:jc w:val="center"/>
        <w:rPr>
          <w:b/>
          <w:sz w:val="20"/>
          <w:szCs w:val="20"/>
        </w:rPr>
      </w:pPr>
      <w:r w:rsidRPr="00695F65">
        <w:rPr>
          <w:b/>
          <w:spacing w:val="-6"/>
          <w:sz w:val="20"/>
          <w:szCs w:val="20"/>
        </w:rPr>
        <w:t>Smluvní pokuty</w:t>
      </w:r>
    </w:p>
    <w:p w14:paraId="2956AAEC" w14:textId="77777777" w:rsidR="004B68DB" w:rsidRPr="00695F65" w:rsidRDefault="004B68DB" w:rsidP="004B68DB">
      <w:pPr>
        <w:numPr>
          <w:ilvl w:val="0"/>
          <w:numId w:val="14"/>
        </w:numPr>
        <w:spacing w:after="240"/>
        <w:ind w:left="284" w:hanging="284"/>
        <w:jc w:val="both"/>
        <w:rPr>
          <w:sz w:val="20"/>
          <w:szCs w:val="20"/>
        </w:rPr>
      </w:pPr>
      <w:r w:rsidRPr="00695F65">
        <w:rPr>
          <w:sz w:val="20"/>
          <w:szCs w:val="20"/>
        </w:rPr>
        <w:t xml:space="preserve">Jestliže zhotovitel neodevzdá dílo uvedené v čl. II </w:t>
      </w:r>
      <w:proofErr w:type="gramStart"/>
      <w:r w:rsidRPr="00695F65">
        <w:rPr>
          <w:sz w:val="20"/>
          <w:szCs w:val="20"/>
        </w:rPr>
        <w:t>této</w:t>
      </w:r>
      <w:proofErr w:type="gramEnd"/>
      <w:r w:rsidRPr="00695F65">
        <w:rPr>
          <w:sz w:val="20"/>
          <w:szCs w:val="20"/>
        </w:rPr>
        <w:t xml:space="preserve"> smlouvy v termínu uv</w:t>
      </w:r>
      <w:r>
        <w:rPr>
          <w:sz w:val="20"/>
          <w:szCs w:val="20"/>
        </w:rPr>
        <w:t>edeném v čl. III. této smlouvy,</w:t>
      </w:r>
      <w:r w:rsidRPr="00695F65">
        <w:rPr>
          <w:sz w:val="20"/>
          <w:szCs w:val="20"/>
        </w:rPr>
        <w:t xml:space="preserve"> zavazuje se zaplatit sjednanou smluvní pokutu ve výši 0,</w:t>
      </w:r>
      <w:r>
        <w:rPr>
          <w:sz w:val="20"/>
          <w:szCs w:val="20"/>
        </w:rPr>
        <w:t>2% z celkové ceny díla</w:t>
      </w:r>
      <w:r w:rsidRPr="00695F65">
        <w:rPr>
          <w:sz w:val="20"/>
          <w:szCs w:val="20"/>
        </w:rPr>
        <w:t xml:space="preserve"> za každý započatý den prodle</w:t>
      </w:r>
      <w:r>
        <w:rPr>
          <w:sz w:val="20"/>
          <w:szCs w:val="20"/>
        </w:rPr>
        <w:t>ní s dokončením a předáním díla. Tato smluvní pokuta nevylučuje právo objednatele na náhradu škody vzniklé z takového prodlení, a to ani do výše, do které vzniklá škoda převyšuje smluvní pokutu.</w:t>
      </w:r>
    </w:p>
    <w:p w14:paraId="7CE7E0EB" w14:textId="77777777" w:rsidR="004B68DB" w:rsidRPr="00695F65" w:rsidRDefault="004B68DB" w:rsidP="004B68DB">
      <w:pPr>
        <w:numPr>
          <w:ilvl w:val="0"/>
          <w:numId w:val="14"/>
        </w:numPr>
        <w:spacing w:after="240"/>
        <w:ind w:left="284" w:hanging="284"/>
        <w:jc w:val="both"/>
        <w:rPr>
          <w:sz w:val="20"/>
          <w:szCs w:val="20"/>
        </w:rPr>
      </w:pPr>
      <w:r w:rsidRPr="00695F65">
        <w:rPr>
          <w:sz w:val="20"/>
          <w:szCs w:val="20"/>
        </w:rPr>
        <w:t xml:space="preserve">Zhotovitel je povinen vyklidit staveniště a upravit jej do původního stavu nejpozději do </w:t>
      </w:r>
      <w:r>
        <w:rPr>
          <w:sz w:val="20"/>
          <w:szCs w:val="20"/>
        </w:rPr>
        <w:t>pěti pracovních dnů</w:t>
      </w:r>
      <w:r w:rsidRPr="00695F65">
        <w:rPr>
          <w:sz w:val="20"/>
          <w:szCs w:val="20"/>
        </w:rPr>
        <w:t xml:space="preserve"> ode dne předání a převzetí díla. Pokud tak neučiní, zavazuje se zaplatit sjednanou smluvní pokutu ve výši 5.000,- Kč za každý </w:t>
      </w:r>
      <w:r>
        <w:rPr>
          <w:sz w:val="20"/>
          <w:szCs w:val="20"/>
        </w:rPr>
        <w:t xml:space="preserve">i </w:t>
      </w:r>
      <w:r w:rsidRPr="00695F65">
        <w:rPr>
          <w:sz w:val="20"/>
          <w:szCs w:val="20"/>
        </w:rPr>
        <w:t>započatý kalendářní den prodlení.</w:t>
      </w:r>
    </w:p>
    <w:p w14:paraId="66AC989F" w14:textId="77777777" w:rsidR="004B68DB" w:rsidRPr="00695F65" w:rsidRDefault="004B68DB" w:rsidP="004B68DB">
      <w:pPr>
        <w:numPr>
          <w:ilvl w:val="0"/>
          <w:numId w:val="14"/>
        </w:numPr>
        <w:spacing w:after="240"/>
        <w:ind w:left="284" w:hanging="284"/>
        <w:jc w:val="both"/>
        <w:rPr>
          <w:sz w:val="20"/>
          <w:szCs w:val="20"/>
        </w:rPr>
      </w:pPr>
      <w:r w:rsidRPr="00695F65">
        <w:rPr>
          <w:sz w:val="20"/>
          <w:szCs w:val="20"/>
        </w:rPr>
        <w:t xml:space="preserve">Jestliže zhotovitel nezačne s odstraňováním vad v termínu podle čl. IX. odst. </w:t>
      </w:r>
      <w:r>
        <w:rPr>
          <w:sz w:val="20"/>
          <w:szCs w:val="20"/>
        </w:rPr>
        <w:t>7</w:t>
      </w:r>
      <w:r w:rsidRPr="00695F65">
        <w:rPr>
          <w:sz w:val="20"/>
          <w:szCs w:val="20"/>
        </w:rPr>
        <w:t xml:space="preserve"> této smlouvy, zavazuje se zaplatit sjednanou smluvní pokutu ve výši 5.</w:t>
      </w:r>
      <w:r>
        <w:rPr>
          <w:sz w:val="20"/>
          <w:szCs w:val="20"/>
        </w:rPr>
        <w:t xml:space="preserve">000,- Kč </w:t>
      </w:r>
      <w:r w:rsidRPr="00695F65">
        <w:rPr>
          <w:sz w:val="20"/>
          <w:szCs w:val="20"/>
        </w:rPr>
        <w:t>za každý započatý kalendářní den prodlení.</w:t>
      </w:r>
    </w:p>
    <w:p w14:paraId="0667F258" w14:textId="77777777" w:rsidR="004B68DB" w:rsidRPr="00695F65" w:rsidRDefault="004B68DB" w:rsidP="004B68DB">
      <w:pPr>
        <w:numPr>
          <w:ilvl w:val="0"/>
          <w:numId w:val="14"/>
        </w:numPr>
        <w:spacing w:after="240"/>
        <w:ind w:left="284" w:hanging="284"/>
        <w:jc w:val="both"/>
        <w:rPr>
          <w:sz w:val="20"/>
          <w:szCs w:val="20"/>
        </w:rPr>
      </w:pPr>
      <w:r w:rsidRPr="00695F65">
        <w:rPr>
          <w:sz w:val="20"/>
          <w:szCs w:val="20"/>
        </w:rPr>
        <w:t xml:space="preserve">Jestliže zhotovitel neposkytne </w:t>
      </w:r>
      <w:r>
        <w:rPr>
          <w:sz w:val="20"/>
          <w:szCs w:val="20"/>
        </w:rPr>
        <w:t>objednateli dokumenty dle čl. VIII.</w:t>
      </w:r>
      <w:r w:rsidRPr="00695F65">
        <w:rPr>
          <w:sz w:val="20"/>
          <w:szCs w:val="20"/>
        </w:rPr>
        <w:t xml:space="preserve"> odst. </w:t>
      </w:r>
      <w:r>
        <w:rPr>
          <w:sz w:val="20"/>
          <w:szCs w:val="20"/>
        </w:rPr>
        <w:t>2</w:t>
      </w:r>
      <w:r w:rsidRPr="00695F65">
        <w:rPr>
          <w:sz w:val="20"/>
          <w:szCs w:val="20"/>
        </w:rPr>
        <w:t xml:space="preserve"> </w:t>
      </w:r>
      <w:proofErr w:type="gramStart"/>
      <w:r w:rsidRPr="00695F65">
        <w:rPr>
          <w:sz w:val="20"/>
          <w:szCs w:val="20"/>
        </w:rPr>
        <w:t>této</w:t>
      </w:r>
      <w:proofErr w:type="gramEnd"/>
      <w:r w:rsidRPr="00695F65">
        <w:rPr>
          <w:sz w:val="20"/>
          <w:szCs w:val="20"/>
        </w:rPr>
        <w:t xml:space="preserve"> smlouvy, zavazuje se zaplatit sjednanou smluvní pokutu ve výši 5.000,- Kč za každý započatý den prodlení.</w:t>
      </w:r>
    </w:p>
    <w:p w14:paraId="5CC8C0A1" w14:textId="77777777" w:rsidR="004B68DB" w:rsidRPr="00695F65" w:rsidRDefault="004B68DB" w:rsidP="004B68DB">
      <w:pPr>
        <w:numPr>
          <w:ilvl w:val="0"/>
          <w:numId w:val="14"/>
        </w:numPr>
        <w:spacing w:after="240"/>
        <w:ind w:left="284" w:hanging="284"/>
        <w:jc w:val="both"/>
        <w:rPr>
          <w:sz w:val="20"/>
          <w:szCs w:val="20"/>
        </w:rPr>
      </w:pPr>
      <w:r w:rsidRPr="00695F65">
        <w:rPr>
          <w:sz w:val="20"/>
          <w:szCs w:val="20"/>
        </w:rPr>
        <w:lastRenderedPageBreak/>
        <w:t xml:space="preserve">Zhotovitel je povinen vystavit daňový doklad v souladu s ustanovením čl. V. odst. 4, 7 a 9 této smlouvy a v souladu se zákonem č. 235/2004 Sb., </w:t>
      </w:r>
      <w:r>
        <w:rPr>
          <w:sz w:val="20"/>
          <w:szCs w:val="20"/>
        </w:rPr>
        <w:t xml:space="preserve">o dani z přidané hodnoty, </w:t>
      </w:r>
      <w:r w:rsidRPr="00695F65">
        <w:rPr>
          <w:sz w:val="20"/>
          <w:szCs w:val="20"/>
        </w:rPr>
        <w:t>ve znění pozdějších předpisů a je povinen doručit objednateli řádně vystavený daňový doklad nejpozději do 5</w:t>
      </w:r>
      <w:r>
        <w:rPr>
          <w:sz w:val="20"/>
          <w:szCs w:val="20"/>
        </w:rPr>
        <w:t xml:space="preserve"> </w:t>
      </w:r>
      <w:r w:rsidRPr="00695F65">
        <w:rPr>
          <w:sz w:val="20"/>
          <w:szCs w:val="20"/>
        </w:rPr>
        <w:t>ti dnů ode dne ukončení stavebních prací. V případě, že tyto povinnosti zhotovitel poruší, zavazuje se zaplatit objednateli sjednanou smluvní pokutu, jejíž výše se rovná vyměřené sankci, stanovené platebním výměrem příslušného finančního úřadu za chybně, nepravdivě, nesprávně, neúplně či opožděně nebo nesprávně odvedenou daň z přidané hodnoty, a to za každé jednotlivé pochybení. Zaplacením smluvní pokuty není dotčena povinnost nahradit objednateli škodu.</w:t>
      </w:r>
    </w:p>
    <w:p w14:paraId="1C92D634" w14:textId="77777777" w:rsidR="004B68DB" w:rsidRPr="00695F65" w:rsidRDefault="004B68DB" w:rsidP="004B68DB">
      <w:pPr>
        <w:numPr>
          <w:ilvl w:val="0"/>
          <w:numId w:val="14"/>
        </w:numPr>
        <w:spacing w:after="240"/>
        <w:ind w:left="284" w:hanging="284"/>
        <w:jc w:val="both"/>
        <w:rPr>
          <w:sz w:val="20"/>
          <w:szCs w:val="20"/>
        </w:rPr>
      </w:pPr>
      <w:r w:rsidRPr="00695F65">
        <w:rPr>
          <w:sz w:val="20"/>
          <w:szCs w:val="20"/>
        </w:rPr>
        <w:t>Neuhradí-li objednatel faktury ve lhůtách uvedených v této smlouvě, může zhotovitel vůči objednateli uplatnit úroky z prodlení ve výši 0,0</w:t>
      </w:r>
      <w:r>
        <w:rPr>
          <w:sz w:val="20"/>
          <w:szCs w:val="20"/>
        </w:rPr>
        <w:t>5</w:t>
      </w:r>
      <w:r w:rsidRPr="00695F65">
        <w:rPr>
          <w:sz w:val="20"/>
          <w:szCs w:val="20"/>
        </w:rPr>
        <w:t xml:space="preserve"> % z dlužné částky, za každý kalendářní den opožděné úhrady.</w:t>
      </w:r>
    </w:p>
    <w:p w14:paraId="48304A14" w14:textId="77777777" w:rsidR="004B68DB" w:rsidRDefault="004B68DB" w:rsidP="004B68DB">
      <w:pPr>
        <w:numPr>
          <w:ilvl w:val="0"/>
          <w:numId w:val="14"/>
        </w:numPr>
        <w:spacing w:after="240"/>
        <w:ind w:left="284" w:hanging="284"/>
        <w:jc w:val="both"/>
        <w:rPr>
          <w:sz w:val="20"/>
          <w:szCs w:val="20"/>
        </w:rPr>
      </w:pPr>
      <w:r w:rsidRPr="00695F65">
        <w:rPr>
          <w:sz w:val="20"/>
          <w:szCs w:val="20"/>
        </w:rPr>
        <w:t xml:space="preserve">Smluvní pokuta je splatná do </w:t>
      </w:r>
      <w:proofErr w:type="gramStart"/>
      <w:r w:rsidRPr="00695F65">
        <w:rPr>
          <w:sz w:val="20"/>
          <w:szCs w:val="20"/>
        </w:rPr>
        <w:t>10-ti</w:t>
      </w:r>
      <w:proofErr w:type="gramEnd"/>
      <w:r w:rsidRPr="00695F65">
        <w:rPr>
          <w:sz w:val="20"/>
          <w:szCs w:val="20"/>
        </w:rPr>
        <w:t xml:space="preserve"> kalendářních dnů ode dne doručení vyúčtování smluvní pokuty. Zaplacením smluvní pokuty nejsou dotčena práva objednatele na náhradu škody vzniklé porušením téže právní povinnosti ani právo objednatele odstoupit od této smlouvy.</w:t>
      </w:r>
    </w:p>
    <w:p w14:paraId="54BD0AAB" w14:textId="77777777" w:rsidR="004B68DB" w:rsidRDefault="004B68DB" w:rsidP="004B68DB">
      <w:pPr>
        <w:spacing w:after="240"/>
        <w:jc w:val="both"/>
        <w:rPr>
          <w:sz w:val="20"/>
          <w:szCs w:val="20"/>
        </w:rPr>
      </w:pPr>
    </w:p>
    <w:p w14:paraId="734F2E8A" w14:textId="77777777" w:rsidR="004B68DB" w:rsidRPr="00873732" w:rsidRDefault="004B68DB" w:rsidP="004B68DB">
      <w:pPr>
        <w:jc w:val="center"/>
        <w:outlineLvl w:val="0"/>
        <w:rPr>
          <w:b/>
          <w:sz w:val="20"/>
          <w:szCs w:val="20"/>
        </w:rPr>
      </w:pPr>
      <w:r w:rsidRPr="00873732">
        <w:rPr>
          <w:b/>
          <w:sz w:val="20"/>
          <w:szCs w:val="20"/>
        </w:rPr>
        <w:t>XI.</w:t>
      </w:r>
    </w:p>
    <w:p w14:paraId="3FB95DF7" w14:textId="77777777" w:rsidR="004B68DB" w:rsidRPr="00873732" w:rsidRDefault="004B68DB" w:rsidP="004B68DB">
      <w:pPr>
        <w:jc w:val="center"/>
        <w:rPr>
          <w:b/>
          <w:sz w:val="20"/>
          <w:szCs w:val="20"/>
        </w:rPr>
      </w:pPr>
      <w:r>
        <w:rPr>
          <w:b/>
          <w:sz w:val="20"/>
          <w:szCs w:val="20"/>
        </w:rPr>
        <w:t>Povinnosti zhotovitele</w:t>
      </w:r>
    </w:p>
    <w:p w14:paraId="4556B40E" w14:textId="77777777" w:rsidR="004B68DB" w:rsidRPr="00873732" w:rsidRDefault="004B68DB" w:rsidP="004B68DB">
      <w:pPr>
        <w:numPr>
          <w:ilvl w:val="0"/>
          <w:numId w:val="15"/>
        </w:numPr>
        <w:ind w:left="284" w:hanging="284"/>
        <w:jc w:val="both"/>
        <w:rPr>
          <w:sz w:val="20"/>
          <w:szCs w:val="20"/>
        </w:rPr>
      </w:pPr>
      <w:r w:rsidRPr="00873732">
        <w:rPr>
          <w:sz w:val="20"/>
          <w:szCs w:val="20"/>
        </w:rPr>
        <w:t>Objednatel a osoby oprávněné k výkonu kontroly projektů, z nichž je zakázka (dílo) hrazena, si vyhrazují právo na provedení kontroly v sídle zhotovitele a umožnění ověření dokladů souvisejících s realizací díla po dobu 10 let od předání díla.</w:t>
      </w:r>
    </w:p>
    <w:p w14:paraId="2A46696F" w14:textId="77777777" w:rsidR="004B68DB" w:rsidRPr="00873732" w:rsidRDefault="004B68DB" w:rsidP="004B68DB">
      <w:pPr>
        <w:ind w:left="284"/>
        <w:jc w:val="both"/>
        <w:rPr>
          <w:sz w:val="20"/>
          <w:szCs w:val="20"/>
        </w:rPr>
      </w:pPr>
    </w:p>
    <w:p w14:paraId="6A4793D3" w14:textId="47596E4D" w:rsidR="004B68DB" w:rsidRPr="00873732" w:rsidRDefault="004B68DB" w:rsidP="004B68DB">
      <w:pPr>
        <w:numPr>
          <w:ilvl w:val="0"/>
          <w:numId w:val="15"/>
        </w:numPr>
        <w:ind w:left="284" w:hanging="284"/>
        <w:jc w:val="both"/>
        <w:rPr>
          <w:sz w:val="20"/>
          <w:szCs w:val="20"/>
        </w:rPr>
      </w:pPr>
      <w:r w:rsidRPr="00873732">
        <w:rPr>
          <w:sz w:val="20"/>
          <w:szCs w:val="20"/>
        </w:rPr>
        <w:t>Zhotovitel je povinen uchovávat po dobu 10 let</w:t>
      </w:r>
      <w:r w:rsidR="00F82952">
        <w:rPr>
          <w:sz w:val="20"/>
          <w:szCs w:val="20"/>
        </w:rPr>
        <w:t xml:space="preserve"> (min. však do roku 202</w:t>
      </w:r>
      <w:r w:rsidR="00506976">
        <w:rPr>
          <w:sz w:val="20"/>
          <w:szCs w:val="20"/>
        </w:rPr>
        <w:t>9</w:t>
      </w:r>
      <w:r w:rsidR="00F82952">
        <w:rPr>
          <w:sz w:val="20"/>
          <w:szCs w:val="20"/>
        </w:rPr>
        <w:t>)</w:t>
      </w:r>
      <w:r w:rsidRPr="00873732">
        <w:rPr>
          <w:sz w:val="20"/>
          <w:szCs w:val="20"/>
        </w:rPr>
        <w:t xml:space="preserve"> od ukončení realizace díla doklady související s realizací díla a umožnit osobám objednatele oprávněným k výkonu kontroly provést kontrolu těchto dokladů. Lhůta dle předcházející věty začíná běžet od 1. ledna následujícího kalendářního roku po předání díla.</w:t>
      </w:r>
    </w:p>
    <w:p w14:paraId="56FEF0F3" w14:textId="77777777" w:rsidR="004B68DB" w:rsidRPr="00873732" w:rsidRDefault="004B68DB" w:rsidP="004B68DB">
      <w:pPr>
        <w:ind w:left="284"/>
        <w:jc w:val="both"/>
        <w:rPr>
          <w:sz w:val="20"/>
          <w:szCs w:val="20"/>
        </w:rPr>
      </w:pPr>
    </w:p>
    <w:p w14:paraId="0D6E7851" w14:textId="77777777" w:rsidR="004B68DB" w:rsidRPr="00873732" w:rsidRDefault="004B68DB" w:rsidP="004B68DB">
      <w:pPr>
        <w:numPr>
          <w:ilvl w:val="0"/>
          <w:numId w:val="15"/>
        </w:numPr>
        <w:ind w:left="284" w:hanging="284"/>
        <w:jc w:val="both"/>
        <w:rPr>
          <w:sz w:val="20"/>
          <w:szCs w:val="20"/>
        </w:rPr>
      </w:pPr>
      <w:r w:rsidRPr="00873732">
        <w:rPr>
          <w:sz w:val="20"/>
          <w:szCs w:val="20"/>
        </w:rPr>
        <w:t xml:space="preserve">Zhotovitel si je vědom, že ve smyslu </w:t>
      </w:r>
      <w:proofErr w:type="spellStart"/>
      <w:r w:rsidRPr="00873732">
        <w:rPr>
          <w:sz w:val="20"/>
          <w:szCs w:val="20"/>
        </w:rPr>
        <w:t>ust</w:t>
      </w:r>
      <w:proofErr w:type="spellEnd"/>
      <w:r w:rsidRPr="00873732">
        <w:rPr>
          <w:sz w:val="20"/>
          <w:szCs w:val="20"/>
        </w:rPr>
        <w:t>. § 2 písm. e) zákona č. 320/2001 Sb., o finanční kontrole ve veřejné správě a o změně některých zákonů (zákon o finanční kontrole), ve znění pozdějších předpisů, je povinen spolupůsobit při výkonu finanční kontroly.</w:t>
      </w:r>
    </w:p>
    <w:p w14:paraId="620A6D54" w14:textId="77777777" w:rsidR="004B68DB" w:rsidRPr="00873732" w:rsidRDefault="004B68DB" w:rsidP="004B68DB">
      <w:pPr>
        <w:ind w:left="284"/>
        <w:jc w:val="both"/>
        <w:rPr>
          <w:sz w:val="20"/>
          <w:szCs w:val="20"/>
        </w:rPr>
      </w:pPr>
    </w:p>
    <w:p w14:paraId="4511084E" w14:textId="77777777" w:rsidR="004B68DB" w:rsidRPr="00873732" w:rsidRDefault="004B68DB" w:rsidP="004B68DB">
      <w:pPr>
        <w:numPr>
          <w:ilvl w:val="0"/>
          <w:numId w:val="15"/>
        </w:numPr>
        <w:ind w:left="284" w:hanging="284"/>
        <w:jc w:val="both"/>
        <w:rPr>
          <w:sz w:val="20"/>
          <w:szCs w:val="20"/>
        </w:rPr>
      </w:pPr>
      <w:r w:rsidRPr="00873732">
        <w:rPr>
          <w:sz w:val="20"/>
          <w:szCs w:val="20"/>
        </w:rPr>
        <w:t>Zhotovitel je povinen a zavázán dle § 2 písm. e) zákona č. 320/2001Sb., o finanční kontrole, ve znění pozdějších předpisů, umožnit vstup a kontrolu pověřeným osobám (</w:t>
      </w:r>
      <w:r>
        <w:rPr>
          <w:sz w:val="20"/>
          <w:szCs w:val="20"/>
        </w:rPr>
        <w:t xml:space="preserve">pracovníkům </w:t>
      </w:r>
      <w:r w:rsidRPr="00873732">
        <w:rPr>
          <w:sz w:val="20"/>
          <w:szCs w:val="20"/>
        </w:rPr>
        <w:t xml:space="preserve">Ministerstva financí, Evropské komise, Evropského účetního dvora, Nejvyššího kontrolního úřadu a dalších oprávněných orgánů veřejné správy) do svých objektů a na pozemky </w:t>
      </w:r>
      <w:r w:rsidRPr="00873732">
        <w:rPr>
          <w:sz w:val="20"/>
          <w:szCs w:val="20"/>
        </w:rPr>
        <w:br/>
        <w:t>k ověřování plnění podmínek Smlouvy o poskytnutí dotace, a to po dobu trvání Smlouvy o poskytnutí dotace a po dobu udržitelnosti projektu. Zhotovitel je povinen poskytnout subjektům provádějícím kontrolu a audit všechny nezbytné informace a požadované dokumenty týkající se dodavatelských činností dle této smlouvy spojených s předmětem díla.</w:t>
      </w:r>
    </w:p>
    <w:p w14:paraId="39787B8B" w14:textId="77777777" w:rsidR="004B68DB" w:rsidRPr="00873732" w:rsidRDefault="004B68DB" w:rsidP="004B68DB">
      <w:pPr>
        <w:ind w:left="284"/>
        <w:jc w:val="both"/>
        <w:rPr>
          <w:sz w:val="20"/>
          <w:szCs w:val="20"/>
        </w:rPr>
      </w:pPr>
    </w:p>
    <w:p w14:paraId="5E2849DA" w14:textId="77777777" w:rsidR="004B68DB" w:rsidRPr="00873732" w:rsidRDefault="004B68DB" w:rsidP="004B68DB">
      <w:pPr>
        <w:numPr>
          <w:ilvl w:val="0"/>
          <w:numId w:val="15"/>
        </w:numPr>
        <w:ind w:left="284" w:hanging="284"/>
        <w:jc w:val="both"/>
        <w:rPr>
          <w:sz w:val="20"/>
          <w:szCs w:val="20"/>
        </w:rPr>
      </w:pPr>
      <w:r w:rsidRPr="00873732">
        <w:rPr>
          <w:sz w:val="20"/>
          <w:szCs w:val="20"/>
        </w:rPr>
        <w:t>Zhotovitel je povinen vést účetnictví v souladu s předpisy ČR.</w:t>
      </w:r>
    </w:p>
    <w:p w14:paraId="4AA61F8A" w14:textId="77777777" w:rsidR="004B68DB" w:rsidRPr="00873732" w:rsidRDefault="004B68DB" w:rsidP="004B68DB">
      <w:pPr>
        <w:ind w:left="284"/>
        <w:jc w:val="both"/>
        <w:rPr>
          <w:sz w:val="20"/>
          <w:szCs w:val="20"/>
        </w:rPr>
      </w:pPr>
    </w:p>
    <w:p w14:paraId="6214C7D3" w14:textId="77777777" w:rsidR="004B68DB" w:rsidRPr="00873732" w:rsidRDefault="004B68DB" w:rsidP="004B68DB">
      <w:pPr>
        <w:numPr>
          <w:ilvl w:val="0"/>
          <w:numId w:val="15"/>
        </w:numPr>
        <w:ind w:left="284" w:hanging="284"/>
        <w:jc w:val="both"/>
        <w:rPr>
          <w:sz w:val="20"/>
          <w:szCs w:val="20"/>
        </w:rPr>
      </w:pPr>
      <w:r w:rsidRPr="00873732">
        <w:rPr>
          <w:sz w:val="20"/>
          <w:szCs w:val="20"/>
        </w:rPr>
        <w:t>Zhotovitel souhlasí s využíváním údajů v informačních systémech pro účely administrace prostředků z národních zdrojů. Zhotovitel dále souhlasí se zveřejněním údajů podle zákona č. 106/1999 Sb., o svobodném přístupu k informacím, ve znění pozdějších předpisů, a zákona č. 101/2000 Sb., o ochraně osobních údajů, ve znění pozdějších předpisů.</w:t>
      </w:r>
    </w:p>
    <w:p w14:paraId="5242C98F" w14:textId="77777777" w:rsidR="004B68DB" w:rsidRPr="00873732" w:rsidRDefault="004B68DB" w:rsidP="004B68DB">
      <w:pPr>
        <w:ind w:left="284"/>
        <w:jc w:val="both"/>
        <w:rPr>
          <w:sz w:val="20"/>
          <w:szCs w:val="20"/>
        </w:rPr>
      </w:pPr>
    </w:p>
    <w:p w14:paraId="673B5FF8" w14:textId="77777777" w:rsidR="004B68DB" w:rsidRPr="00873732" w:rsidRDefault="004B68DB" w:rsidP="004B68DB">
      <w:pPr>
        <w:numPr>
          <w:ilvl w:val="0"/>
          <w:numId w:val="15"/>
        </w:numPr>
        <w:ind w:left="284" w:hanging="284"/>
        <w:jc w:val="both"/>
        <w:rPr>
          <w:sz w:val="20"/>
          <w:szCs w:val="20"/>
        </w:rPr>
      </w:pPr>
      <w:r w:rsidRPr="00873732">
        <w:rPr>
          <w:sz w:val="20"/>
          <w:szCs w:val="20"/>
        </w:rPr>
        <w:t>Zhotovitel je povinen poskytovat objednateli na jeho vyžádání jakékoliv dokumenty potřebné pro monitoring realizace díla.</w:t>
      </w:r>
    </w:p>
    <w:p w14:paraId="6BDD91F2" w14:textId="77777777" w:rsidR="004B68DB" w:rsidRPr="00873732" w:rsidRDefault="004B68DB" w:rsidP="004B68DB">
      <w:pPr>
        <w:ind w:left="284"/>
        <w:jc w:val="both"/>
        <w:rPr>
          <w:sz w:val="20"/>
          <w:szCs w:val="20"/>
        </w:rPr>
      </w:pPr>
    </w:p>
    <w:p w14:paraId="2E34DD7D" w14:textId="611CF7A2" w:rsidR="009B5BE7" w:rsidRDefault="004B68DB" w:rsidP="009B5BE7">
      <w:pPr>
        <w:numPr>
          <w:ilvl w:val="0"/>
          <w:numId w:val="15"/>
        </w:numPr>
        <w:ind w:left="284" w:hanging="284"/>
        <w:jc w:val="both"/>
        <w:rPr>
          <w:sz w:val="20"/>
          <w:szCs w:val="20"/>
        </w:rPr>
      </w:pPr>
      <w:r w:rsidRPr="00873732">
        <w:rPr>
          <w:spacing w:val="-6"/>
          <w:sz w:val="20"/>
          <w:szCs w:val="20"/>
        </w:rPr>
        <w:t xml:space="preserve">Zhotovitel je povinen být po </w:t>
      </w:r>
      <w:r>
        <w:rPr>
          <w:spacing w:val="-6"/>
          <w:sz w:val="20"/>
          <w:szCs w:val="20"/>
        </w:rPr>
        <w:t xml:space="preserve">celou </w:t>
      </w:r>
      <w:r w:rsidRPr="00873732">
        <w:rPr>
          <w:spacing w:val="-6"/>
          <w:sz w:val="20"/>
          <w:szCs w:val="20"/>
        </w:rPr>
        <w:t xml:space="preserve">dobu provádění díla pojištěn </w:t>
      </w:r>
      <w:r w:rsidRPr="00873732">
        <w:rPr>
          <w:sz w:val="20"/>
          <w:szCs w:val="20"/>
        </w:rPr>
        <w:t xml:space="preserve">pojistnou smlouvou, jejímž předmětem je pojištění </w:t>
      </w:r>
      <w:r w:rsidRPr="00480535">
        <w:rPr>
          <w:sz w:val="20"/>
          <w:szCs w:val="20"/>
        </w:rPr>
        <w:t xml:space="preserve">odpovědnosti za škodu způsobenou zhotovitelem třetí osobě v minimální výši </w:t>
      </w:r>
      <w:r w:rsidR="00A611CC">
        <w:rPr>
          <w:sz w:val="20"/>
          <w:szCs w:val="20"/>
        </w:rPr>
        <w:t>8</w:t>
      </w:r>
      <w:r w:rsidRPr="00480535">
        <w:rPr>
          <w:sz w:val="20"/>
          <w:szCs w:val="20"/>
        </w:rPr>
        <w:t> </w:t>
      </w:r>
      <w:r w:rsidR="00A611CC">
        <w:rPr>
          <w:sz w:val="20"/>
          <w:szCs w:val="20"/>
        </w:rPr>
        <w:t>5</w:t>
      </w:r>
      <w:r w:rsidRPr="00480535">
        <w:rPr>
          <w:sz w:val="20"/>
          <w:szCs w:val="20"/>
        </w:rPr>
        <w:t>00 000,- Kč</w:t>
      </w:r>
      <w:r w:rsidRPr="00480535">
        <w:rPr>
          <w:spacing w:val="-6"/>
          <w:sz w:val="20"/>
          <w:szCs w:val="20"/>
        </w:rPr>
        <w:t>. Kopii</w:t>
      </w:r>
      <w:r w:rsidRPr="00873732">
        <w:rPr>
          <w:spacing w:val="-6"/>
          <w:sz w:val="20"/>
          <w:szCs w:val="20"/>
        </w:rPr>
        <w:t xml:space="preserve"> t</w:t>
      </w:r>
      <w:r>
        <w:rPr>
          <w:spacing w:val="-6"/>
          <w:sz w:val="20"/>
          <w:szCs w:val="20"/>
        </w:rPr>
        <w:t>éto</w:t>
      </w:r>
      <w:r w:rsidRPr="00873732">
        <w:rPr>
          <w:spacing w:val="-6"/>
          <w:sz w:val="20"/>
          <w:szCs w:val="20"/>
        </w:rPr>
        <w:t xml:space="preserve"> pojistn</w:t>
      </w:r>
      <w:r>
        <w:rPr>
          <w:spacing w:val="-6"/>
          <w:sz w:val="20"/>
          <w:szCs w:val="20"/>
        </w:rPr>
        <w:t>é smlou</w:t>
      </w:r>
      <w:r w:rsidRPr="00873732">
        <w:rPr>
          <w:spacing w:val="-6"/>
          <w:sz w:val="20"/>
          <w:szCs w:val="20"/>
        </w:rPr>
        <w:t>v</w:t>
      </w:r>
      <w:r>
        <w:rPr>
          <w:spacing w:val="-6"/>
          <w:sz w:val="20"/>
          <w:szCs w:val="20"/>
        </w:rPr>
        <w:t>y</w:t>
      </w:r>
      <w:r w:rsidRPr="00873732">
        <w:rPr>
          <w:spacing w:val="-6"/>
          <w:sz w:val="20"/>
          <w:szCs w:val="20"/>
        </w:rPr>
        <w:t xml:space="preserve"> j</w:t>
      </w:r>
      <w:r>
        <w:rPr>
          <w:spacing w:val="-6"/>
          <w:sz w:val="20"/>
          <w:szCs w:val="20"/>
        </w:rPr>
        <w:t xml:space="preserve">e </w:t>
      </w:r>
      <w:r w:rsidRPr="00873732">
        <w:rPr>
          <w:spacing w:val="-6"/>
          <w:sz w:val="20"/>
          <w:szCs w:val="20"/>
        </w:rPr>
        <w:t xml:space="preserve">nedílnou součástí a přílohou č. </w:t>
      </w:r>
      <w:r w:rsidR="00E2135D">
        <w:rPr>
          <w:spacing w:val="-6"/>
          <w:sz w:val="20"/>
          <w:szCs w:val="20"/>
        </w:rPr>
        <w:t>2</w:t>
      </w:r>
      <w:r w:rsidRPr="00873732">
        <w:rPr>
          <w:spacing w:val="-6"/>
          <w:sz w:val="20"/>
          <w:szCs w:val="20"/>
        </w:rPr>
        <w:t xml:space="preserve"> </w:t>
      </w:r>
      <w:proofErr w:type="gramStart"/>
      <w:r w:rsidRPr="00873732">
        <w:rPr>
          <w:spacing w:val="-6"/>
          <w:sz w:val="20"/>
          <w:szCs w:val="20"/>
        </w:rPr>
        <w:t>této</w:t>
      </w:r>
      <w:proofErr w:type="gramEnd"/>
      <w:r w:rsidRPr="00873732">
        <w:rPr>
          <w:spacing w:val="-6"/>
          <w:sz w:val="20"/>
          <w:szCs w:val="20"/>
        </w:rPr>
        <w:t xml:space="preserve"> smlouvy o dílo. Náhradou </w:t>
      </w:r>
      <w:r>
        <w:rPr>
          <w:spacing w:val="-6"/>
          <w:sz w:val="20"/>
          <w:szCs w:val="20"/>
        </w:rPr>
        <w:t>pojistné smlouvy</w:t>
      </w:r>
      <w:r w:rsidRPr="00873732">
        <w:rPr>
          <w:spacing w:val="-6"/>
          <w:sz w:val="20"/>
          <w:szCs w:val="20"/>
        </w:rPr>
        <w:t xml:space="preserve"> může být </w:t>
      </w:r>
      <w:r w:rsidRPr="00873732">
        <w:rPr>
          <w:sz w:val="20"/>
          <w:szCs w:val="20"/>
        </w:rPr>
        <w:t xml:space="preserve">potvrzení pojišťovny o tom, že dodavatel má uzavřenu odpovídající pojistnou smlouvu, přičemž součástí tohoto potvrzení musí být všechny rozhodující údaje, tj. minimálně: identifikační údaje obou stran, doba platnosti pojistné smlouvy, rozhodující </w:t>
      </w:r>
      <w:r w:rsidRPr="00873732">
        <w:rPr>
          <w:sz w:val="20"/>
          <w:szCs w:val="20"/>
        </w:rPr>
        <w:lastRenderedPageBreak/>
        <w:t>podmínky pojistného plnění, spoluúčast apod.</w:t>
      </w:r>
      <w:r w:rsidR="00DC2CD1">
        <w:rPr>
          <w:sz w:val="20"/>
          <w:szCs w:val="20"/>
        </w:rPr>
        <w:t xml:space="preserve"> Maximální možná míra spoluúčasti zhotovitele je 15 %.</w:t>
      </w:r>
    </w:p>
    <w:p w14:paraId="3D21BF87" w14:textId="77777777" w:rsidR="009B5BE7" w:rsidRDefault="009B5BE7" w:rsidP="009B5BE7">
      <w:pPr>
        <w:ind w:left="284"/>
        <w:jc w:val="both"/>
        <w:rPr>
          <w:sz w:val="20"/>
          <w:szCs w:val="20"/>
        </w:rPr>
      </w:pPr>
    </w:p>
    <w:p w14:paraId="52BD83F2" w14:textId="77777777" w:rsidR="009B5BE7" w:rsidRPr="009B5BE7" w:rsidRDefault="009B5BE7" w:rsidP="009B5BE7">
      <w:pPr>
        <w:numPr>
          <w:ilvl w:val="0"/>
          <w:numId w:val="15"/>
        </w:numPr>
        <w:ind w:left="284" w:hanging="284"/>
        <w:jc w:val="both"/>
        <w:rPr>
          <w:sz w:val="20"/>
          <w:szCs w:val="20"/>
        </w:rPr>
      </w:pPr>
      <w:r w:rsidRPr="009B5BE7">
        <w:rPr>
          <w:spacing w:val="-6"/>
          <w:sz w:val="20"/>
          <w:szCs w:val="20"/>
        </w:rPr>
        <w:t>Pojištění</w:t>
      </w:r>
      <w:r w:rsidRPr="009B5BE7">
        <w:rPr>
          <w:rFonts w:cs="Arial"/>
          <w:sz w:val="22"/>
          <w:szCs w:val="22"/>
          <w:lang w:eastAsia="cs-CZ"/>
        </w:rPr>
        <w:t xml:space="preserve"> </w:t>
      </w:r>
      <w:r w:rsidRPr="009B5BE7">
        <w:rPr>
          <w:spacing w:val="-6"/>
          <w:sz w:val="20"/>
          <w:szCs w:val="20"/>
        </w:rPr>
        <w:t>díla – stavebně montážní pojištění. Pojištění stavebních a montážních rizik pokrývá škody, které mohou vzniknout v průběhu montáže nebo stavby. Vztahuje se na škody na stavbě, konstrukci budovaného díla, montovaných strojích nebo technologických celcích, montážních a stavebních strojích a na zařízení staveniště z těchto příčin:</w:t>
      </w:r>
    </w:p>
    <w:p w14:paraId="4B7BB5F4" w14:textId="77777777" w:rsidR="009B5BE7" w:rsidRPr="009B5BE7" w:rsidRDefault="009B5BE7" w:rsidP="009B5BE7">
      <w:pPr>
        <w:numPr>
          <w:ilvl w:val="0"/>
          <w:numId w:val="23"/>
        </w:numPr>
        <w:spacing w:before="120" w:after="120"/>
        <w:ind w:left="907" w:hanging="340"/>
        <w:jc w:val="both"/>
        <w:rPr>
          <w:rFonts w:cs="Arial"/>
          <w:sz w:val="20"/>
          <w:szCs w:val="22"/>
          <w:lang w:eastAsia="cs-CZ"/>
        </w:rPr>
      </w:pPr>
      <w:r w:rsidRPr="009B5BE7">
        <w:rPr>
          <w:rFonts w:cs="Arial"/>
          <w:sz w:val="20"/>
          <w:szCs w:val="22"/>
          <w:lang w:eastAsia="cs-CZ"/>
        </w:rPr>
        <w:t>požárem, výbuchem, přímým úderem blesku, nárazem nebo zřícením letadla, jeho části nebo jeho nákladu,</w:t>
      </w:r>
    </w:p>
    <w:p w14:paraId="64001FB7" w14:textId="77777777" w:rsidR="009B5BE7" w:rsidRPr="009B5BE7" w:rsidRDefault="009B5BE7" w:rsidP="009B5BE7">
      <w:pPr>
        <w:numPr>
          <w:ilvl w:val="0"/>
          <w:numId w:val="23"/>
        </w:numPr>
        <w:spacing w:before="120" w:after="120"/>
        <w:ind w:left="907" w:hanging="340"/>
        <w:jc w:val="both"/>
        <w:rPr>
          <w:rFonts w:cs="Arial"/>
          <w:sz w:val="20"/>
          <w:szCs w:val="22"/>
          <w:lang w:eastAsia="cs-CZ"/>
        </w:rPr>
      </w:pPr>
      <w:r w:rsidRPr="009B5BE7">
        <w:rPr>
          <w:rFonts w:cs="Arial"/>
          <w:sz w:val="20"/>
          <w:szCs w:val="22"/>
          <w:lang w:eastAsia="cs-CZ"/>
        </w:rPr>
        <w:t>záplavou, povodní, vichřicí, krupobitím, sesouváním půdy, zřícením skal nebo zemin, sesouváním nebo zřícením sněhových lavin, tíhou sněhu nebo námrazy,</w:t>
      </w:r>
    </w:p>
    <w:p w14:paraId="73CD93A8" w14:textId="77777777" w:rsidR="009B5BE7" w:rsidRPr="009B5BE7" w:rsidRDefault="009B5BE7" w:rsidP="009B5BE7">
      <w:pPr>
        <w:numPr>
          <w:ilvl w:val="0"/>
          <w:numId w:val="23"/>
        </w:numPr>
        <w:spacing w:before="120" w:after="120"/>
        <w:ind w:left="907" w:hanging="340"/>
        <w:jc w:val="both"/>
        <w:rPr>
          <w:rFonts w:cs="Arial"/>
          <w:sz w:val="20"/>
          <w:szCs w:val="22"/>
          <w:lang w:eastAsia="cs-CZ"/>
        </w:rPr>
      </w:pPr>
      <w:r w:rsidRPr="009B5BE7">
        <w:rPr>
          <w:rFonts w:cs="Arial"/>
          <w:sz w:val="20"/>
          <w:szCs w:val="22"/>
          <w:lang w:eastAsia="cs-CZ"/>
        </w:rPr>
        <w:t>pádem pojištěné věci, nárazem,</w:t>
      </w:r>
    </w:p>
    <w:p w14:paraId="30A68E9D" w14:textId="77777777" w:rsidR="009B5BE7" w:rsidRPr="009B5BE7" w:rsidRDefault="009B5BE7" w:rsidP="009B5BE7">
      <w:pPr>
        <w:numPr>
          <w:ilvl w:val="0"/>
          <w:numId w:val="23"/>
        </w:numPr>
        <w:spacing w:before="120" w:after="120"/>
        <w:ind w:left="907" w:hanging="340"/>
        <w:jc w:val="both"/>
        <w:rPr>
          <w:rFonts w:cs="Arial"/>
          <w:sz w:val="20"/>
          <w:szCs w:val="22"/>
          <w:lang w:eastAsia="cs-CZ"/>
        </w:rPr>
      </w:pPr>
      <w:r w:rsidRPr="009B5BE7">
        <w:rPr>
          <w:rFonts w:cs="Arial"/>
          <w:sz w:val="20"/>
          <w:szCs w:val="22"/>
          <w:lang w:eastAsia="cs-CZ"/>
        </w:rPr>
        <w:t>pádem stromů, stožárů a jiných předmětů,</w:t>
      </w:r>
    </w:p>
    <w:p w14:paraId="00B9FD2C" w14:textId="77777777" w:rsidR="009B5BE7" w:rsidRPr="009B5BE7" w:rsidRDefault="009B5BE7" w:rsidP="009B5BE7">
      <w:pPr>
        <w:numPr>
          <w:ilvl w:val="0"/>
          <w:numId w:val="23"/>
        </w:numPr>
        <w:spacing w:before="120" w:after="120"/>
        <w:ind w:left="907" w:hanging="340"/>
        <w:jc w:val="both"/>
        <w:rPr>
          <w:rFonts w:cs="Arial"/>
          <w:sz w:val="20"/>
          <w:szCs w:val="22"/>
          <w:lang w:eastAsia="cs-CZ"/>
        </w:rPr>
      </w:pPr>
      <w:r w:rsidRPr="009B5BE7">
        <w:rPr>
          <w:rFonts w:cs="Arial"/>
          <w:sz w:val="20"/>
          <w:szCs w:val="22"/>
          <w:lang w:eastAsia="cs-CZ"/>
        </w:rPr>
        <w:t>vodou vytékající z vodovodních zařízení,</w:t>
      </w:r>
    </w:p>
    <w:p w14:paraId="7A32362E" w14:textId="005496A7" w:rsidR="009B5BE7" w:rsidRPr="009B5BE7" w:rsidRDefault="009B5BE7" w:rsidP="009B5BE7">
      <w:pPr>
        <w:numPr>
          <w:ilvl w:val="0"/>
          <w:numId w:val="23"/>
        </w:numPr>
        <w:spacing w:before="120" w:after="120"/>
        <w:ind w:left="907" w:hanging="340"/>
        <w:jc w:val="both"/>
        <w:rPr>
          <w:rFonts w:cs="Arial"/>
          <w:sz w:val="20"/>
          <w:szCs w:val="22"/>
          <w:lang w:eastAsia="cs-CZ"/>
        </w:rPr>
      </w:pPr>
      <w:r w:rsidRPr="009B5BE7">
        <w:rPr>
          <w:rFonts w:cs="Arial"/>
          <w:sz w:val="20"/>
          <w:szCs w:val="22"/>
          <w:lang w:eastAsia="cs-CZ"/>
        </w:rPr>
        <w:t>neodborným zacházením, nesprávnou obsluhou, úmyslným poškozením, nešikovností, nepozorností, nedbalostí.</w:t>
      </w:r>
    </w:p>
    <w:p w14:paraId="73558190" w14:textId="77777777" w:rsidR="009B5BE7" w:rsidRPr="009B5BE7" w:rsidRDefault="009B5BE7" w:rsidP="009B5BE7">
      <w:pPr>
        <w:spacing w:before="120" w:after="120"/>
        <w:ind w:left="567"/>
        <w:jc w:val="both"/>
        <w:rPr>
          <w:rFonts w:cs="Arial"/>
          <w:sz w:val="20"/>
          <w:szCs w:val="22"/>
          <w:lang w:eastAsia="cs-CZ"/>
        </w:rPr>
      </w:pPr>
      <w:r w:rsidRPr="009B5BE7">
        <w:rPr>
          <w:rFonts w:cs="Arial"/>
          <w:sz w:val="20"/>
          <w:szCs w:val="22"/>
          <w:lang w:eastAsia="cs-CZ"/>
        </w:rPr>
        <w:t xml:space="preserve">Pojistnou hodnotou je u budovaného stavebního nebo montážního díla jeho nová cena, což je hodnota díla po jeho úplném dokončení, u zařízení staveniště jeho nová cena. U ostatního pojišťovaného majetku buď nová </w:t>
      </w:r>
      <w:proofErr w:type="gramStart"/>
      <w:r w:rsidRPr="009B5BE7">
        <w:rPr>
          <w:rFonts w:cs="Arial"/>
          <w:sz w:val="20"/>
          <w:szCs w:val="22"/>
          <w:lang w:eastAsia="cs-CZ"/>
        </w:rPr>
        <w:t>cena nebo</w:t>
      </w:r>
      <w:proofErr w:type="gramEnd"/>
      <w:r w:rsidRPr="009B5BE7">
        <w:rPr>
          <w:rFonts w:cs="Arial"/>
          <w:sz w:val="20"/>
          <w:szCs w:val="22"/>
          <w:lang w:eastAsia="cs-CZ"/>
        </w:rPr>
        <w:t xml:space="preserve"> cena pojištění na první riziko.</w:t>
      </w:r>
    </w:p>
    <w:p w14:paraId="32586A9F" w14:textId="77777777" w:rsidR="009B5BE7" w:rsidRPr="009B5BE7" w:rsidRDefault="009B5BE7" w:rsidP="009B5BE7">
      <w:pPr>
        <w:spacing w:before="120" w:after="120"/>
        <w:ind w:left="567"/>
        <w:jc w:val="both"/>
        <w:rPr>
          <w:rFonts w:cs="Arial"/>
          <w:sz w:val="20"/>
          <w:szCs w:val="22"/>
          <w:lang w:eastAsia="cs-CZ"/>
        </w:rPr>
      </w:pPr>
      <w:r w:rsidRPr="009B5BE7">
        <w:rPr>
          <w:rFonts w:cs="Arial"/>
          <w:sz w:val="20"/>
          <w:szCs w:val="22"/>
          <w:lang w:eastAsia="cs-CZ"/>
        </w:rPr>
        <w:t>Zhotovitel je povinen před zahájením prací pojistit dílo (stavbu, technologická zařízení, materiály a dokumentaci) proti všem možným rizikům (s vyloučením vyšší moci), na celé provádění stavby až do termínu předání a převzetí díla a bez vad a nedodělků, a to na novou cenu díla.</w:t>
      </w:r>
    </w:p>
    <w:p w14:paraId="04FF329A" w14:textId="77777777" w:rsidR="009B5BE7" w:rsidRPr="009B5BE7" w:rsidRDefault="009B5BE7" w:rsidP="009B5BE7">
      <w:pPr>
        <w:spacing w:before="120" w:after="120"/>
        <w:ind w:left="284"/>
        <w:jc w:val="both"/>
        <w:rPr>
          <w:rFonts w:cs="Arial"/>
          <w:sz w:val="20"/>
          <w:szCs w:val="22"/>
          <w:lang w:eastAsia="cs-CZ"/>
        </w:rPr>
      </w:pPr>
      <w:r w:rsidRPr="009B5BE7">
        <w:rPr>
          <w:rFonts w:cs="Arial"/>
          <w:sz w:val="20"/>
          <w:szCs w:val="22"/>
          <w:lang w:eastAsia="cs-CZ"/>
        </w:rPr>
        <w:t>Doklady o pojištění je zhotovitel povinen předložit objednateli při podpisu této smlouvy.</w:t>
      </w:r>
    </w:p>
    <w:p w14:paraId="4D44F372" w14:textId="77777777" w:rsidR="004B68DB" w:rsidRDefault="004B68DB" w:rsidP="004B68DB">
      <w:pPr>
        <w:pStyle w:val="Odstavecseseznamem"/>
        <w:rPr>
          <w:sz w:val="20"/>
          <w:szCs w:val="20"/>
        </w:rPr>
      </w:pPr>
    </w:p>
    <w:p w14:paraId="693C2A6A" w14:textId="77777777" w:rsidR="009B5BE7" w:rsidRPr="009B5BE7" w:rsidRDefault="009B5BE7" w:rsidP="009B5BE7">
      <w:pPr>
        <w:numPr>
          <w:ilvl w:val="0"/>
          <w:numId w:val="15"/>
        </w:numPr>
        <w:ind w:left="284" w:hanging="284"/>
        <w:jc w:val="both"/>
        <w:rPr>
          <w:rFonts w:cs="Arial"/>
          <w:sz w:val="20"/>
          <w:szCs w:val="22"/>
          <w:lang w:eastAsia="cs-CZ"/>
        </w:rPr>
      </w:pPr>
      <w:r w:rsidRPr="009B5BE7">
        <w:rPr>
          <w:rFonts w:cs="Arial"/>
          <w:sz w:val="20"/>
          <w:szCs w:val="22"/>
          <w:lang w:eastAsia="cs-CZ"/>
        </w:rPr>
        <w:t>Při vzniku pojistné události realizuje veškerá jednání vůči pojistiteli zhotovitel. Zhotovitel je současně povinen informovat objednatele o všech skutečnostech spojených s pojistnou událostí. Smluvní strany jsou povinny v souvislosti s pojistnou událostí poskytovat si veškerou součinnost, která je v jejich možnostech. Náklady na pojištění nese zhotovitel v rámci ceny díla.</w:t>
      </w:r>
    </w:p>
    <w:p w14:paraId="443401B8" w14:textId="77777777" w:rsidR="009B5BE7" w:rsidRDefault="009B5BE7" w:rsidP="009B5BE7">
      <w:pPr>
        <w:ind w:left="284"/>
        <w:jc w:val="both"/>
        <w:rPr>
          <w:sz w:val="20"/>
          <w:szCs w:val="20"/>
        </w:rPr>
      </w:pPr>
    </w:p>
    <w:p w14:paraId="1A32C830" w14:textId="77777777" w:rsidR="004B68DB" w:rsidRDefault="004B68DB" w:rsidP="004B68DB">
      <w:pPr>
        <w:numPr>
          <w:ilvl w:val="0"/>
          <w:numId w:val="15"/>
        </w:numPr>
        <w:ind w:left="284" w:hanging="284"/>
        <w:jc w:val="both"/>
        <w:rPr>
          <w:sz w:val="20"/>
          <w:szCs w:val="20"/>
        </w:rPr>
      </w:pPr>
      <w:r>
        <w:rPr>
          <w:sz w:val="20"/>
          <w:szCs w:val="20"/>
        </w:rPr>
        <w:t>Zhotovitel je povinen umožnit výkon technického dozoru stavebníka a autorského dozoru projektanta, případně výkon činnosti koordinátora BOZP na staveništi, vyžaduje-li to jiný právní předpis.</w:t>
      </w:r>
    </w:p>
    <w:p w14:paraId="2710FABB" w14:textId="77777777" w:rsidR="001906CC" w:rsidRDefault="001906CC" w:rsidP="001906CC">
      <w:pPr>
        <w:ind w:left="284"/>
        <w:jc w:val="both"/>
        <w:rPr>
          <w:sz w:val="20"/>
          <w:szCs w:val="20"/>
        </w:rPr>
      </w:pPr>
    </w:p>
    <w:p w14:paraId="6D245D02" w14:textId="410B2B4E" w:rsidR="001906CC" w:rsidRPr="00873732" w:rsidRDefault="001906CC" w:rsidP="004B68DB">
      <w:pPr>
        <w:numPr>
          <w:ilvl w:val="0"/>
          <w:numId w:val="15"/>
        </w:numPr>
        <w:ind w:left="284" w:hanging="284"/>
        <w:jc w:val="both"/>
        <w:rPr>
          <w:sz w:val="20"/>
          <w:szCs w:val="20"/>
        </w:rPr>
      </w:pPr>
      <w:r>
        <w:rPr>
          <w:sz w:val="20"/>
          <w:szCs w:val="20"/>
        </w:rPr>
        <w:t>Zhotovitel je povinen koordinovat provádění prací s dodavatelem vybavení odborných učeben.</w:t>
      </w:r>
    </w:p>
    <w:p w14:paraId="293692D6" w14:textId="77777777" w:rsidR="004B68DB" w:rsidRDefault="004B68DB" w:rsidP="004B68DB">
      <w:pPr>
        <w:jc w:val="both"/>
        <w:rPr>
          <w:sz w:val="22"/>
          <w:szCs w:val="22"/>
        </w:rPr>
      </w:pPr>
    </w:p>
    <w:p w14:paraId="2DABD477" w14:textId="77777777" w:rsidR="004B68DB" w:rsidRPr="00480535" w:rsidRDefault="004B68DB" w:rsidP="004B68DB">
      <w:pPr>
        <w:jc w:val="center"/>
        <w:outlineLvl w:val="0"/>
        <w:rPr>
          <w:b/>
          <w:sz w:val="20"/>
          <w:szCs w:val="22"/>
        </w:rPr>
      </w:pPr>
      <w:r w:rsidRPr="00480535">
        <w:rPr>
          <w:b/>
          <w:sz w:val="20"/>
          <w:szCs w:val="22"/>
        </w:rPr>
        <w:t>XII.</w:t>
      </w:r>
    </w:p>
    <w:p w14:paraId="34029FF7" w14:textId="77777777" w:rsidR="004B68DB" w:rsidRPr="00480535" w:rsidRDefault="004B68DB" w:rsidP="004B68DB">
      <w:pPr>
        <w:jc w:val="center"/>
        <w:rPr>
          <w:b/>
          <w:sz w:val="20"/>
          <w:szCs w:val="22"/>
        </w:rPr>
      </w:pPr>
      <w:r w:rsidRPr="00480535">
        <w:rPr>
          <w:b/>
          <w:sz w:val="20"/>
          <w:szCs w:val="22"/>
        </w:rPr>
        <w:t>Bankovní záruky</w:t>
      </w:r>
    </w:p>
    <w:p w14:paraId="63BF8C30" w14:textId="77777777" w:rsidR="004B68DB" w:rsidRPr="00480535" w:rsidRDefault="004B68DB" w:rsidP="004B68DB">
      <w:pPr>
        <w:pStyle w:val="Odstavecseseznamem"/>
        <w:numPr>
          <w:ilvl w:val="0"/>
          <w:numId w:val="20"/>
        </w:numPr>
        <w:rPr>
          <w:b/>
          <w:sz w:val="20"/>
          <w:szCs w:val="22"/>
        </w:rPr>
      </w:pPr>
      <w:r w:rsidRPr="00480535">
        <w:rPr>
          <w:b/>
          <w:sz w:val="20"/>
          <w:szCs w:val="22"/>
        </w:rPr>
        <w:t>Bankovní záruka za řádné provedení díla</w:t>
      </w:r>
    </w:p>
    <w:p w14:paraId="4671F5E3" w14:textId="77777777" w:rsidR="004B68DB" w:rsidRPr="00480535" w:rsidRDefault="004B68DB" w:rsidP="004B68DB">
      <w:pPr>
        <w:pStyle w:val="Odstavecseseznamem"/>
        <w:numPr>
          <w:ilvl w:val="0"/>
          <w:numId w:val="19"/>
        </w:numPr>
        <w:ind w:left="284" w:hanging="284"/>
        <w:jc w:val="both"/>
        <w:rPr>
          <w:rFonts w:cs="Arial"/>
          <w:sz w:val="20"/>
          <w:szCs w:val="20"/>
        </w:rPr>
      </w:pPr>
      <w:r w:rsidRPr="00480535">
        <w:rPr>
          <w:rFonts w:cs="Arial"/>
          <w:color w:val="000000"/>
          <w:sz w:val="20"/>
          <w:szCs w:val="20"/>
        </w:rPr>
        <w:t>Bankovní záruka za řádné provedení díla kryje finanční nároky objednatele za zhotovitelem (zákonné či smluvní sankce, náhradu škody apod.), vzniklé objednateli z důvodů porušení povinností zhotovitele týkajících se řádného provedení díla v předepsané kvalitě a smluvené lhůtě, které zhotovitel nesplnil ani po předchozí výzvě objednatele.</w:t>
      </w:r>
    </w:p>
    <w:p w14:paraId="1CF2E740" w14:textId="77777777" w:rsidR="004B68DB" w:rsidRPr="00480535" w:rsidRDefault="004B68DB" w:rsidP="004B68DB">
      <w:pPr>
        <w:pStyle w:val="Odstavecseseznamem"/>
        <w:ind w:left="284"/>
        <w:jc w:val="both"/>
        <w:rPr>
          <w:rFonts w:cs="Arial"/>
          <w:sz w:val="20"/>
          <w:szCs w:val="20"/>
        </w:rPr>
      </w:pPr>
    </w:p>
    <w:p w14:paraId="2D9E374D" w14:textId="77777777" w:rsidR="004B68DB" w:rsidRPr="00480535" w:rsidRDefault="004B68DB" w:rsidP="004B68DB">
      <w:pPr>
        <w:pStyle w:val="Odstavecseseznamem"/>
        <w:numPr>
          <w:ilvl w:val="0"/>
          <w:numId w:val="19"/>
        </w:numPr>
        <w:ind w:left="284" w:hanging="284"/>
        <w:jc w:val="both"/>
        <w:rPr>
          <w:rFonts w:cs="Arial"/>
          <w:sz w:val="20"/>
          <w:szCs w:val="20"/>
        </w:rPr>
      </w:pPr>
      <w:r w:rsidRPr="00480535">
        <w:rPr>
          <w:rFonts w:cs="Arial"/>
          <w:color w:val="000000"/>
          <w:sz w:val="20"/>
          <w:szCs w:val="20"/>
        </w:rPr>
        <w:t>Zhotovitel je povinen nejpozději k datu předání a převzetí staveniště, poskytnout objednateli originál záruční listiny ve sjednané výši, platné po celou dobu provádění stavby, v případě, kdy jsou sjednané platební podmínky realizovány v souladu s článkem V. Platební podmínky této smlouvy.</w:t>
      </w:r>
    </w:p>
    <w:p w14:paraId="29BC4F87" w14:textId="77777777" w:rsidR="004B68DB" w:rsidRPr="00480535" w:rsidRDefault="004B68DB" w:rsidP="004B68DB">
      <w:pPr>
        <w:pStyle w:val="Odstavecseseznamem"/>
        <w:rPr>
          <w:rFonts w:cs="Arial"/>
          <w:sz w:val="20"/>
          <w:szCs w:val="20"/>
        </w:rPr>
      </w:pPr>
    </w:p>
    <w:p w14:paraId="3843BD9E" w14:textId="77777777" w:rsidR="004B68DB" w:rsidRPr="00480535" w:rsidRDefault="004B68DB" w:rsidP="004B68DB">
      <w:pPr>
        <w:pStyle w:val="Odstavecseseznamem"/>
        <w:numPr>
          <w:ilvl w:val="0"/>
          <w:numId w:val="19"/>
        </w:numPr>
        <w:ind w:left="284" w:hanging="284"/>
        <w:jc w:val="both"/>
        <w:rPr>
          <w:rFonts w:cs="Arial"/>
          <w:sz w:val="20"/>
          <w:szCs w:val="20"/>
        </w:rPr>
      </w:pPr>
      <w:r w:rsidRPr="00480535">
        <w:rPr>
          <w:rFonts w:cs="Arial"/>
          <w:color w:val="000000"/>
          <w:sz w:val="20"/>
          <w:szCs w:val="20"/>
        </w:rPr>
        <w:t>Doba provádění stavby začíná dnem předání a převzetí staveniště a končí dnem předání a převzetí díla.</w:t>
      </w:r>
    </w:p>
    <w:p w14:paraId="19CE2C7E" w14:textId="77777777" w:rsidR="004B68DB" w:rsidRPr="00480535" w:rsidRDefault="004B68DB" w:rsidP="004B68DB">
      <w:pPr>
        <w:pStyle w:val="Odstavecseseznamem"/>
        <w:rPr>
          <w:rFonts w:cs="Arial"/>
          <w:sz w:val="20"/>
          <w:szCs w:val="20"/>
        </w:rPr>
      </w:pPr>
    </w:p>
    <w:p w14:paraId="158DAC4D" w14:textId="77777777" w:rsidR="004B68DB" w:rsidRPr="00480535" w:rsidRDefault="004B68DB" w:rsidP="004B68DB">
      <w:pPr>
        <w:pStyle w:val="Odstavecseseznamem"/>
        <w:numPr>
          <w:ilvl w:val="0"/>
          <w:numId w:val="19"/>
        </w:numPr>
        <w:ind w:left="284" w:hanging="284"/>
        <w:jc w:val="both"/>
        <w:rPr>
          <w:rFonts w:cs="Arial"/>
          <w:sz w:val="20"/>
          <w:szCs w:val="20"/>
        </w:rPr>
      </w:pPr>
      <w:r w:rsidRPr="00480535">
        <w:rPr>
          <w:rFonts w:cs="Arial"/>
          <w:color w:val="000000"/>
          <w:sz w:val="20"/>
          <w:szCs w:val="20"/>
        </w:rPr>
        <w:t>Výše bankovní záruky za řádné provedení díla se stanovuje ve výši 5 % z ceny díla a objednatel pozbývá nárok na její uplatnění dnem úspěšného předání a převzetí díla. V případě dílčího plnění zhotovitele vůči objednateli, je-li předáváno dílo po částech, snižuje se i hodnota bankovní záruky s ohledem na objem již předané části díla.</w:t>
      </w:r>
    </w:p>
    <w:p w14:paraId="7717C73B" w14:textId="77777777" w:rsidR="004B68DB" w:rsidRPr="00480535" w:rsidRDefault="004B68DB" w:rsidP="004B68DB">
      <w:pPr>
        <w:pStyle w:val="Odstavecseseznamem"/>
        <w:rPr>
          <w:rFonts w:cs="Arial"/>
          <w:sz w:val="20"/>
          <w:szCs w:val="20"/>
        </w:rPr>
      </w:pPr>
    </w:p>
    <w:p w14:paraId="66432AA7" w14:textId="77777777" w:rsidR="004B68DB" w:rsidRPr="00480535" w:rsidRDefault="004B68DB" w:rsidP="004B68DB">
      <w:pPr>
        <w:pStyle w:val="Odstavecseseznamem"/>
        <w:numPr>
          <w:ilvl w:val="0"/>
          <w:numId w:val="19"/>
        </w:numPr>
        <w:ind w:left="284" w:hanging="284"/>
        <w:jc w:val="both"/>
        <w:rPr>
          <w:rFonts w:cs="Arial"/>
          <w:sz w:val="20"/>
          <w:szCs w:val="20"/>
        </w:rPr>
      </w:pPr>
      <w:r w:rsidRPr="00480535">
        <w:rPr>
          <w:rFonts w:cs="Arial"/>
          <w:color w:val="000000"/>
          <w:sz w:val="20"/>
          <w:szCs w:val="20"/>
        </w:rPr>
        <w:t>Nepředložení záruční listiny zhotovitelem objednateli ani v dodatečné přiměřené lhůtě je podstatným porušením smlouvy, které opravňuje objednatele k odstoupení od smlouvy.</w:t>
      </w:r>
    </w:p>
    <w:p w14:paraId="39C82B33" w14:textId="77777777" w:rsidR="004B68DB" w:rsidRPr="00480535" w:rsidRDefault="004B68DB" w:rsidP="004B68DB">
      <w:pPr>
        <w:pStyle w:val="Odstavecseseznamem"/>
        <w:rPr>
          <w:rFonts w:cs="Arial"/>
          <w:sz w:val="20"/>
          <w:szCs w:val="20"/>
        </w:rPr>
      </w:pPr>
    </w:p>
    <w:p w14:paraId="4F2E17E5" w14:textId="77777777" w:rsidR="004B68DB" w:rsidRPr="00480535" w:rsidRDefault="004B68DB" w:rsidP="004B68DB">
      <w:pPr>
        <w:pStyle w:val="Odstavecseseznamem"/>
        <w:numPr>
          <w:ilvl w:val="0"/>
          <w:numId w:val="20"/>
        </w:numPr>
        <w:jc w:val="both"/>
        <w:rPr>
          <w:rFonts w:cs="Arial"/>
          <w:b/>
          <w:sz w:val="20"/>
          <w:szCs w:val="20"/>
        </w:rPr>
      </w:pPr>
      <w:r w:rsidRPr="00480535">
        <w:rPr>
          <w:rFonts w:cs="Arial"/>
          <w:b/>
          <w:sz w:val="20"/>
          <w:szCs w:val="20"/>
        </w:rPr>
        <w:t>Bankovní záruka za řádné dokončení díla</w:t>
      </w:r>
    </w:p>
    <w:p w14:paraId="36579A43" w14:textId="77777777" w:rsidR="004B68DB" w:rsidRPr="00480535" w:rsidRDefault="004B68DB" w:rsidP="004B68DB">
      <w:pPr>
        <w:pStyle w:val="Odstavecseseznamem"/>
        <w:rPr>
          <w:rFonts w:cs="Arial"/>
          <w:sz w:val="20"/>
          <w:szCs w:val="20"/>
        </w:rPr>
      </w:pPr>
    </w:p>
    <w:p w14:paraId="59C5CFA9" w14:textId="77777777" w:rsidR="004B68DB" w:rsidRPr="00480535" w:rsidRDefault="004B68DB" w:rsidP="004B68DB">
      <w:pPr>
        <w:pStyle w:val="Odstavecseseznamem"/>
        <w:numPr>
          <w:ilvl w:val="0"/>
          <w:numId w:val="19"/>
        </w:numPr>
        <w:ind w:left="284" w:hanging="284"/>
        <w:jc w:val="both"/>
        <w:rPr>
          <w:rFonts w:cs="Arial"/>
          <w:sz w:val="20"/>
          <w:szCs w:val="20"/>
        </w:rPr>
      </w:pPr>
      <w:r w:rsidRPr="00480535">
        <w:rPr>
          <w:rFonts w:cs="Arial"/>
          <w:color w:val="000000"/>
          <w:sz w:val="20"/>
          <w:szCs w:val="20"/>
        </w:rPr>
        <w:t>Zádržné, dohodnuté podle podmínek v části V. Platební podmínky, může být nahrazeno bankovní zárukou ve stejné výši.</w:t>
      </w:r>
    </w:p>
    <w:p w14:paraId="14BC5FA3" w14:textId="77777777" w:rsidR="004B68DB" w:rsidRPr="00480535" w:rsidRDefault="004B68DB" w:rsidP="004B68DB">
      <w:pPr>
        <w:pStyle w:val="Odstavecseseznamem"/>
        <w:ind w:left="284"/>
        <w:jc w:val="both"/>
        <w:rPr>
          <w:rFonts w:cs="Arial"/>
          <w:sz w:val="20"/>
          <w:szCs w:val="20"/>
        </w:rPr>
      </w:pPr>
    </w:p>
    <w:p w14:paraId="19ADB082" w14:textId="77777777" w:rsidR="004B68DB" w:rsidRPr="00480535" w:rsidRDefault="004B68DB" w:rsidP="004B68DB">
      <w:pPr>
        <w:pStyle w:val="Odstavecseseznamem"/>
        <w:numPr>
          <w:ilvl w:val="0"/>
          <w:numId w:val="19"/>
        </w:numPr>
        <w:ind w:left="284" w:hanging="284"/>
        <w:jc w:val="both"/>
        <w:rPr>
          <w:rFonts w:cs="Arial"/>
          <w:sz w:val="20"/>
          <w:szCs w:val="20"/>
        </w:rPr>
      </w:pPr>
      <w:r w:rsidRPr="00480535">
        <w:rPr>
          <w:rFonts w:cs="Arial"/>
          <w:color w:val="000000"/>
          <w:sz w:val="20"/>
          <w:szCs w:val="20"/>
        </w:rPr>
        <w:t>Finanční ústav v záruční listině potvrzuje, že uhradí objednateli částku až do výše zádržného dohodnutého ve smlouvě, jestliže zhotovitel nesplní své závazky spojené s dokončením díla a odstraněním vad a nedodělků z protokolu o předání a převzetí díla.</w:t>
      </w:r>
    </w:p>
    <w:p w14:paraId="375918DC" w14:textId="77777777" w:rsidR="004B68DB" w:rsidRPr="00480535" w:rsidRDefault="004B68DB" w:rsidP="004B68DB">
      <w:pPr>
        <w:pStyle w:val="Odstavecseseznamem"/>
        <w:rPr>
          <w:rFonts w:cs="Arial"/>
          <w:sz w:val="20"/>
          <w:szCs w:val="20"/>
        </w:rPr>
      </w:pPr>
    </w:p>
    <w:p w14:paraId="701B7B26" w14:textId="77777777" w:rsidR="004B68DB" w:rsidRPr="00480535" w:rsidRDefault="004B68DB" w:rsidP="004B68DB">
      <w:pPr>
        <w:pStyle w:val="Odstavecseseznamem"/>
        <w:numPr>
          <w:ilvl w:val="0"/>
          <w:numId w:val="19"/>
        </w:numPr>
        <w:ind w:left="284" w:hanging="284"/>
        <w:jc w:val="both"/>
        <w:rPr>
          <w:rFonts w:cs="Arial"/>
          <w:sz w:val="20"/>
          <w:szCs w:val="20"/>
        </w:rPr>
      </w:pPr>
      <w:r w:rsidRPr="00480535">
        <w:rPr>
          <w:rFonts w:cs="Arial"/>
          <w:color w:val="000000"/>
          <w:sz w:val="20"/>
          <w:szCs w:val="20"/>
        </w:rPr>
        <w:t>Zhotovitel v termínu před provedením úhrady 90 % celkové ceny díla poskytne objednateli originál záruční listiny ve výši zádržného, platné do termínu předání a převzetí díla, prodloužené do termínu odstranění vad a nedodělků z protokolu o předání a převzetí díla.</w:t>
      </w:r>
    </w:p>
    <w:p w14:paraId="695048BA" w14:textId="77777777" w:rsidR="004B68DB" w:rsidRPr="00480535" w:rsidRDefault="004B68DB" w:rsidP="004B68DB">
      <w:pPr>
        <w:pStyle w:val="Odstavecseseznamem"/>
        <w:rPr>
          <w:rFonts w:cs="Arial"/>
          <w:sz w:val="20"/>
          <w:szCs w:val="20"/>
        </w:rPr>
      </w:pPr>
    </w:p>
    <w:p w14:paraId="48030560" w14:textId="77777777" w:rsidR="004B68DB" w:rsidRPr="00480535" w:rsidRDefault="004B68DB" w:rsidP="004B68DB">
      <w:pPr>
        <w:pStyle w:val="Odstavecseseznamem"/>
        <w:numPr>
          <w:ilvl w:val="0"/>
          <w:numId w:val="19"/>
        </w:numPr>
        <w:ind w:left="284" w:hanging="284"/>
        <w:jc w:val="both"/>
        <w:rPr>
          <w:rFonts w:cs="Arial"/>
          <w:sz w:val="20"/>
          <w:szCs w:val="20"/>
        </w:rPr>
      </w:pPr>
      <w:r w:rsidRPr="00480535">
        <w:rPr>
          <w:rFonts w:cs="Arial"/>
          <w:color w:val="000000"/>
          <w:sz w:val="20"/>
          <w:szCs w:val="20"/>
        </w:rPr>
        <w:t>Objednatel pozbývá nárok z bankovní záruky dnem podpisu protokolu o odstranění poslední vady nebo nedodělku.</w:t>
      </w:r>
    </w:p>
    <w:p w14:paraId="36F20CBE" w14:textId="77777777" w:rsidR="004B68DB" w:rsidRPr="00480535" w:rsidRDefault="004B68DB" w:rsidP="004B68DB">
      <w:pPr>
        <w:pStyle w:val="Odstavecseseznamem"/>
        <w:rPr>
          <w:rFonts w:cs="Arial"/>
          <w:sz w:val="20"/>
          <w:szCs w:val="20"/>
        </w:rPr>
      </w:pPr>
    </w:p>
    <w:p w14:paraId="7EDF98D4" w14:textId="77777777" w:rsidR="004B68DB" w:rsidRPr="00480535" w:rsidRDefault="004B68DB" w:rsidP="004B68DB">
      <w:pPr>
        <w:pStyle w:val="Odstavecseseznamem"/>
        <w:numPr>
          <w:ilvl w:val="0"/>
          <w:numId w:val="20"/>
        </w:numPr>
        <w:jc w:val="both"/>
        <w:rPr>
          <w:rFonts w:cs="Arial"/>
          <w:b/>
          <w:sz w:val="20"/>
          <w:szCs w:val="20"/>
        </w:rPr>
      </w:pPr>
      <w:r w:rsidRPr="00480535">
        <w:rPr>
          <w:rFonts w:cs="Arial"/>
          <w:b/>
          <w:sz w:val="20"/>
          <w:szCs w:val="20"/>
        </w:rPr>
        <w:t>Bankovní záruka za řádné plnění záručních podmínek</w:t>
      </w:r>
    </w:p>
    <w:p w14:paraId="62F70BFA" w14:textId="77777777" w:rsidR="004B68DB" w:rsidRPr="00480535" w:rsidRDefault="004B68DB" w:rsidP="004B68DB">
      <w:pPr>
        <w:pStyle w:val="Odstavecseseznamem"/>
        <w:rPr>
          <w:rFonts w:cs="Arial"/>
          <w:sz w:val="20"/>
          <w:szCs w:val="20"/>
        </w:rPr>
      </w:pPr>
    </w:p>
    <w:p w14:paraId="3A93658A" w14:textId="77777777" w:rsidR="004B68DB" w:rsidRPr="00480535" w:rsidRDefault="004B68DB" w:rsidP="004B68DB">
      <w:pPr>
        <w:pStyle w:val="Odstavecseseznamem"/>
        <w:numPr>
          <w:ilvl w:val="0"/>
          <w:numId w:val="19"/>
        </w:numPr>
        <w:ind w:left="284" w:hanging="284"/>
        <w:jc w:val="both"/>
        <w:rPr>
          <w:rFonts w:cs="Arial"/>
          <w:sz w:val="20"/>
          <w:szCs w:val="20"/>
        </w:rPr>
      </w:pPr>
      <w:r w:rsidRPr="00480535">
        <w:rPr>
          <w:rFonts w:cs="Arial"/>
          <w:color w:val="000000"/>
          <w:sz w:val="20"/>
          <w:szCs w:val="20"/>
        </w:rPr>
        <w:t>Bankovní záruka, kterou může zhotovitel ve smyslu ustanovení článku XII. odst. 6 této smlouvy nahradit zádržné podle článku V. odst. 13 této smlouvy, kryje finanční nároky objednatele za zhotovitelem (zákonné či smluvní sankce, náhradu škody apod.), vzniklé objednateli z důvodů porušení povinností zhotovitele v průběhu záruční lhůty, které zhotovitel nesplnil ani po předchozí výzvě objednatele.</w:t>
      </w:r>
    </w:p>
    <w:p w14:paraId="43AB324E" w14:textId="77777777" w:rsidR="004B68DB" w:rsidRPr="00480535" w:rsidRDefault="004B68DB" w:rsidP="004B68DB">
      <w:pPr>
        <w:pStyle w:val="Odstavecseseznamem"/>
        <w:ind w:left="284"/>
        <w:jc w:val="both"/>
        <w:rPr>
          <w:rFonts w:cs="Arial"/>
          <w:sz w:val="20"/>
          <w:szCs w:val="20"/>
        </w:rPr>
      </w:pPr>
    </w:p>
    <w:p w14:paraId="19B5A5A4" w14:textId="77777777" w:rsidR="004B68DB" w:rsidRPr="00480535" w:rsidRDefault="004B68DB" w:rsidP="004B68DB">
      <w:pPr>
        <w:pStyle w:val="Odstavecseseznamem"/>
        <w:numPr>
          <w:ilvl w:val="0"/>
          <w:numId w:val="19"/>
        </w:numPr>
        <w:ind w:left="284" w:hanging="284"/>
        <w:jc w:val="both"/>
        <w:rPr>
          <w:rFonts w:cs="Arial"/>
          <w:sz w:val="20"/>
          <w:szCs w:val="20"/>
        </w:rPr>
      </w:pPr>
      <w:r w:rsidRPr="00480535">
        <w:rPr>
          <w:rFonts w:cs="Arial"/>
          <w:color w:val="000000"/>
          <w:sz w:val="20"/>
          <w:szCs w:val="20"/>
        </w:rPr>
        <w:t>Zhotovitel je povinen v termínu předání a převzetí díla, poskytnout objednateli originál záruční listiny ve sjednané výši, platné po celou dobu záruční lhůty.</w:t>
      </w:r>
    </w:p>
    <w:p w14:paraId="68A04D1B" w14:textId="77777777" w:rsidR="004B68DB" w:rsidRPr="00480535" w:rsidRDefault="004B68DB" w:rsidP="004B68DB">
      <w:pPr>
        <w:pStyle w:val="Odstavecseseznamem"/>
        <w:rPr>
          <w:rFonts w:cs="Arial"/>
          <w:sz w:val="20"/>
          <w:szCs w:val="20"/>
        </w:rPr>
      </w:pPr>
    </w:p>
    <w:p w14:paraId="68BAFE6A" w14:textId="77777777" w:rsidR="004B68DB" w:rsidRPr="00480535" w:rsidRDefault="004B68DB" w:rsidP="004B68DB">
      <w:pPr>
        <w:pStyle w:val="Odstavecseseznamem"/>
        <w:numPr>
          <w:ilvl w:val="0"/>
          <w:numId w:val="19"/>
        </w:numPr>
        <w:ind w:left="284" w:hanging="284"/>
        <w:jc w:val="both"/>
        <w:rPr>
          <w:rFonts w:cs="Arial"/>
          <w:sz w:val="20"/>
          <w:szCs w:val="20"/>
        </w:rPr>
      </w:pPr>
      <w:r w:rsidRPr="00480535">
        <w:rPr>
          <w:rFonts w:cs="Arial"/>
          <w:color w:val="000000"/>
          <w:sz w:val="20"/>
          <w:szCs w:val="20"/>
        </w:rPr>
        <w:t>Záruční lhůta začíná dnem předání a převzetí díla.</w:t>
      </w:r>
    </w:p>
    <w:p w14:paraId="68BF2124" w14:textId="77777777" w:rsidR="004B68DB" w:rsidRPr="00480535" w:rsidRDefault="004B68DB" w:rsidP="004B68DB">
      <w:pPr>
        <w:pStyle w:val="Odstavecseseznamem"/>
        <w:rPr>
          <w:rFonts w:cs="Arial"/>
          <w:sz w:val="20"/>
          <w:szCs w:val="20"/>
        </w:rPr>
      </w:pPr>
    </w:p>
    <w:p w14:paraId="07674CDB" w14:textId="77777777" w:rsidR="004B68DB" w:rsidRPr="00480535" w:rsidRDefault="004B68DB" w:rsidP="004B68DB">
      <w:pPr>
        <w:pStyle w:val="Odstavecseseznamem"/>
        <w:numPr>
          <w:ilvl w:val="0"/>
          <w:numId w:val="19"/>
        </w:numPr>
        <w:ind w:left="284" w:hanging="284"/>
        <w:jc w:val="both"/>
        <w:rPr>
          <w:rFonts w:cs="Arial"/>
          <w:sz w:val="20"/>
          <w:szCs w:val="20"/>
        </w:rPr>
      </w:pPr>
      <w:r w:rsidRPr="00480535">
        <w:rPr>
          <w:rFonts w:cs="Arial"/>
          <w:color w:val="000000"/>
          <w:sz w:val="20"/>
          <w:szCs w:val="20"/>
        </w:rPr>
        <w:t xml:space="preserve">Výše bankovní záruky za řádné plnění záručních </w:t>
      </w:r>
      <w:proofErr w:type="gramStart"/>
      <w:r w:rsidRPr="00480535">
        <w:rPr>
          <w:rFonts w:cs="Arial"/>
          <w:color w:val="000000"/>
          <w:sz w:val="20"/>
          <w:szCs w:val="20"/>
        </w:rPr>
        <w:t>podmínek  se</w:t>
      </w:r>
      <w:proofErr w:type="gramEnd"/>
      <w:r w:rsidRPr="00480535">
        <w:rPr>
          <w:rFonts w:cs="Arial"/>
          <w:color w:val="000000"/>
          <w:sz w:val="20"/>
          <w:szCs w:val="20"/>
        </w:rPr>
        <w:t xml:space="preserve"> stanovuje ve výši 5% z celkové ceny díla (tj. 50% z celkové hodnoty zádržného) v prvním roce průběhu záruční lhůty a k 1. dni každého dalšího roku se snižuje o část garantované částky odpovídající podílu celkové výše bankovní záruky na jeden rok sjednané záruční lhůty.</w:t>
      </w:r>
    </w:p>
    <w:p w14:paraId="20FC1AD1" w14:textId="77777777" w:rsidR="004B68DB" w:rsidRPr="00480535" w:rsidRDefault="004B68DB" w:rsidP="004B68DB">
      <w:pPr>
        <w:pStyle w:val="Odstavecseseznamem"/>
        <w:rPr>
          <w:rFonts w:cs="Arial"/>
          <w:sz w:val="20"/>
          <w:szCs w:val="20"/>
        </w:rPr>
      </w:pPr>
    </w:p>
    <w:p w14:paraId="029D92AE" w14:textId="77777777" w:rsidR="004B68DB" w:rsidRPr="00480535" w:rsidRDefault="004B68DB" w:rsidP="004B68DB">
      <w:pPr>
        <w:pStyle w:val="Odstavecseseznamem"/>
        <w:numPr>
          <w:ilvl w:val="0"/>
          <w:numId w:val="19"/>
        </w:numPr>
        <w:ind w:left="284" w:hanging="284"/>
        <w:jc w:val="both"/>
        <w:rPr>
          <w:rFonts w:cs="Arial"/>
          <w:sz w:val="20"/>
          <w:szCs w:val="20"/>
        </w:rPr>
      </w:pPr>
      <w:r w:rsidRPr="00480535">
        <w:rPr>
          <w:rFonts w:cs="Arial"/>
          <w:color w:val="000000"/>
          <w:sz w:val="20"/>
          <w:szCs w:val="20"/>
        </w:rPr>
        <w:t>Objednatel pozbývá nárok z bankovní záruky dnem uplynutí posledního dne záruční lhůty.</w:t>
      </w:r>
    </w:p>
    <w:p w14:paraId="7210CD03" w14:textId="77777777" w:rsidR="004B68DB" w:rsidRPr="00480535" w:rsidRDefault="004B68DB" w:rsidP="004B68DB">
      <w:pPr>
        <w:pStyle w:val="Odstavecseseznamem"/>
        <w:rPr>
          <w:rFonts w:cs="Arial"/>
          <w:sz w:val="20"/>
          <w:szCs w:val="20"/>
        </w:rPr>
      </w:pPr>
    </w:p>
    <w:p w14:paraId="0995E7F4" w14:textId="77777777" w:rsidR="004B68DB" w:rsidRPr="00480535" w:rsidRDefault="004B68DB" w:rsidP="004B68DB">
      <w:pPr>
        <w:pStyle w:val="Odstavecseseznamem"/>
        <w:numPr>
          <w:ilvl w:val="0"/>
          <w:numId w:val="19"/>
        </w:numPr>
        <w:ind w:left="284" w:hanging="284"/>
        <w:jc w:val="both"/>
        <w:rPr>
          <w:rFonts w:cs="Arial"/>
          <w:sz w:val="20"/>
          <w:szCs w:val="20"/>
        </w:rPr>
      </w:pPr>
      <w:r w:rsidRPr="00480535">
        <w:rPr>
          <w:rFonts w:cs="Arial"/>
          <w:color w:val="000000"/>
          <w:sz w:val="20"/>
          <w:szCs w:val="20"/>
        </w:rPr>
        <w:t>Výplatu peněžních prostředků z bankovních záruk může objednatel uplatnit jen v případě neplnění povinností zhotovitele, na které byl objednatelem písemně upozorněn, a ani v poskytnuté přiměřené náhradní lhůtě svůj závazek nesplnil, nebo v případě prokázané škody způsobené zhotovitelem.</w:t>
      </w:r>
    </w:p>
    <w:p w14:paraId="56F0296C" w14:textId="77777777" w:rsidR="004B68DB" w:rsidRPr="00480535" w:rsidRDefault="004B68DB" w:rsidP="004B68DB">
      <w:pPr>
        <w:pStyle w:val="Odstavecseseznamem"/>
        <w:rPr>
          <w:rFonts w:cs="Arial"/>
          <w:sz w:val="20"/>
          <w:szCs w:val="20"/>
        </w:rPr>
      </w:pPr>
    </w:p>
    <w:p w14:paraId="5671ED66" w14:textId="77777777" w:rsidR="004B68DB" w:rsidRPr="00480535" w:rsidRDefault="004B68DB" w:rsidP="004B68DB">
      <w:pPr>
        <w:pStyle w:val="Odstavecseseznamem"/>
        <w:numPr>
          <w:ilvl w:val="0"/>
          <w:numId w:val="19"/>
        </w:numPr>
        <w:ind w:left="284" w:hanging="284"/>
        <w:jc w:val="both"/>
        <w:rPr>
          <w:rFonts w:cs="Arial"/>
          <w:sz w:val="20"/>
          <w:szCs w:val="20"/>
        </w:rPr>
      </w:pPr>
      <w:r w:rsidRPr="00480535">
        <w:rPr>
          <w:rFonts w:cs="Arial"/>
          <w:color w:val="000000"/>
          <w:sz w:val="20"/>
          <w:szCs w:val="20"/>
        </w:rPr>
        <w:t>Objednatel je po skončení platnosti bankovních záruk povinen vrátit záruční listinu zpět zhotoviteli do 14 dnů ode dne skončení její platnosti.</w:t>
      </w:r>
    </w:p>
    <w:p w14:paraId="6BAD41BC" w14:textId="77777777" w:rsidR="004B68DB" w:rsidRPr="00480535" w:rsidRDefault="004B68DB" w:rsidP="004B68DB">
      <w:pPr>
        <w:jc w:val="both"/>
        <w:rPr>
          <w:sz w:val="22"/>
          <w:szCs w:val="22"/>
        </w:rPr>
      </w:pPr>
    </w:p>
    <w:p w14:paraId="70BFC7C6" w14:textId="77777777" w:rsidR="004B68DB" w:rsidRPr="00480535" w:rsidRDefault="004B68DB" w:rsidP="004B68DB">
      <w:pPr>
        <w:jc w:val="center"/>
        <w:outlineLvl w:val="0"/>
        <w:rPr>
          <w:b/>
          <w:sz w:val="20"/>
          <w:szCs w:val="20"/>
        </w:rPr>
      </w:pPr>
      <w:r w:rsidRPr="00480535">
        <w:rPr>
          <w:b/>
          <w:sz w:val="20"/>
          <w:szCs w:val="20"/>
        </w:rPr>
        <w:t>XIII.</w:t>
      </w:r>
    </w:p>
    <w:p w14:paraId="085FE826" w14:textId="77777777" w:rsidR="004B68DB" w:rsidRDefault="004B68DB" w:rsidP="004B68DB">
      <w:pPr>
        <w:jc w:val="center"/>
        <w:rPr>
          <w:b/>
          <w:sz w:val="20"/>
          <w:szCs w:val="20"/>
        </w:rPr>
      </w:pPr>
      <w:r w:rsidRPr="00480535">
        <w:rPr>
          <w:b/>
          <w:sz w:val="20"/>
          <w:szCs w:val="20"/>
        </w:rPr>
        <w:t>Změn</w:t>
      </w:r>
      <w:r w:rsidRPr="00873732">
        <w:rPr>
          <w:b/>
          <w:sz w:val="20"/>
          <w:szCs w:val="20"/>
        </w:rPr>
        <w:t>a smlouvy</w:t>
      </w:r>
      <w:r>
        <w:rPr>
          <w:b/>
          <w:sz w:val="20"/>
          <w:szCs w:val="20"/>
        </w:rPr>
        <w:t xml:space="preserve">, </w:t>
      </w:r>
    </w:p>
    <w:p w14:paraId="6259BEF6" w14:textId="77777777" w:rsidR="004B68DB" w:rsidRDefault="004B68DB" w:rsidP="004B68DB">
      <w:pPr>
        <w:jc w:val="center"/>
        <w:rPr>
          <w:b/>
          <w:sz w:val="20"/>
          <w:szCs w:val="20"/>
        </w:rPr>
      </w:pPr>
      <w:r>
        <w:rPr>
          <w:b/>
          <w:sz w:val="20"/>
          <w:szCs w:val="20"/>
        </w:rPr>
        <w:t>převod práv a povinností ze smlouvy</w:t>
      </w:r>
    </w:p>
    <w:p w14:paraId="27FFD64F" w14:textId="77777777" w:rsidR="004B68DB" w:rsidRPr="00873732" w:rsidRDefault="004B68DB" w:rsidP="004B68DB">
      <w:pPr>
        <w:numPr>
          <w:ilvl w:val="0"/>
          <w:numId w:val="16"/>
        </w:numPr>
        <w:ind w:left="284" w:hanging="284"/>
        <w:jc w:val="both"/>
        <w:rPr>
          <w:b/>
          <w:sz w:val="20"/>
          <w:szCs w:val="20"/>
        </w:rPr>
      </w:pPr>
      <w:r w:rsidRPr="00873732">
        <w:rPr>
          <w:sz w:val="20"/>
          <w:szCs w:val="20"/>
        </w:rPr>
        <w:t>Tuto smlouvu lze měnit a doplňovat pouze písemným oboustranně potvrzeným ujednáním – vysloveně nazvaným Dodatek ke smlouvě a očíslovaným podle pořadových čísel.</w:t>
      </w:r>
    </w:p>
    <w:p w14:paraId="1CCD609B" w14:textId="77777777" w:rsidR="004B68DB" w:rsidRPr="00873732" w:rsidRDefault="004B68DB" w:rsidP="004B68DB">
      <w:pPr>
        <w:ind w:left="284"/>
        <w:jc w:val="both"/>
        <w:rPr>
          <w:b/>
          <w:sz w:val="20"/>
          <w:szCs w:val="20"/>
        </w:rPr>
      </w:pPr>
    </w:p>
    <w:p w14:paraId="0DFFCDDD" w14:textId="77777777" w:rsidR="004B68DB" w:rsidRPr="009D31C6" w:rsidRDefault="004B68DB" w:rsidP="004B68DB">
      <w:pPr>
        <w:numPr>
          <w:ilvl w:val="0"/>
          <w:numId w:val="16"/>
        </w:numPr>
        <w:ind w:left="284" w:hanging="284"/>
        <w:jc w:val="both"/>
        <w:rPr>
          <w:b/>
          <w:sz w:val="20"/>
          <w:szCs w:val="20"/>
        </w:rPr>
      </w:pPr>
      <w:r w:rsidRPr="00873732">
        <w:rPr>
          <w:sz w:val="20"/>
          <w:szCs w:val="20"/>
        </w:rPr>
        <w:t>Nastanou-li u některé ze stran skutečnosti bránící řádnému plnění této smlouvy, je povinna to ihned oznámit druhé straně a vyvolat jednání zástupců oprávněných k podpisu smlouvy</w:t>
      </w:r>
      <w:r>
        <w:rPr>
          <w:sz w:val="22"/>
          <w:szCs w:val="22"/>
        </w:rPr>
        <w:t>.</w:t>
      </w:r>
    </w:p>
    <w:p w14:paraId="29894990" w14:textId="77777777" w:rsidR="004B68DB" w:rsidRDefault="004B68DB" w:rsidP="004B68DB">
      <w:pPr>
        <w:pStyle w:val="Odstavecseseznamem"/>
        <w:rPr>
          <w:b/>
          <w:sz w:val="20"/>
          <w:szCs w:val="20"/>
        </w:rPr>
      </w:pPr>
    </w:p>
    <w:p w14:paraId="12D7EE95" w14:textId="77777777" w:rsidR="004B68DB" w:rsidRPr="009D31C6" w:rsidRDefault="004B68DB" w:rsidP="004B68DB">
      <w:pPr>
        <w:numPr>
          <w:ilvl w:val="0"/>
          <w:numId w:val="16"/>
        </w:numPr>
        <w:ind w:left="284" w:hanging="284"/>
        <w:jc w:val="both"/>
        <w:rPr>
          <w:rFonts w:cs="Arial"/>
          <w:b/>
          <w:sz w:val="22"/>
          <w:szCs w:val="20"/>
        </w:rPr>
      </w:pPr>
      <w:r w:rsidRPr="009D31C6">
        <w:rPr>
          <w:rFonts w:cs="Arial"/>
          <w:color w:val="000000"/>
          <w:sz w:val="20"/>
          <w:szCs w:val="18"/>
        </w:rPr>
        <w:t>Zhotovitel je oprávněn převést svá práva a povinnosti z této smlouvy vyplývající na jinou osobu pouze s písemným souhlasem objednatele.</w:t>
      </w:r>
    </w:p>
    <w:p w14:paraId="00E898BC" w14:textId="77777777" w:rsidR="004B68DB" w:rsidRPr="009D31C6" w:rsidRDefault="004B68DB" w:rsidP="004B68DB">
      <w:pPr>
        <w:pStyle w:val="Odstavecseseznamem"/>
        <w:rPr>
          <w:rFonts w:cs="Arial"/>
          <w:b/>
          <w:sz w:val="22"/>
          <w:szCs w:val="20"/>
        </w:rPr>
      </w:pPr>
    </w:p>
    <w:p w14:paraId="76380629" w14:textId="77777777" w:rsidR="004B68DB" w:rsidRPr="009D31C6" w:rsidRDefault="004B68DB" w:rsidP="004B68DB">
      <w:pPr>
        <w:numPr>
          <w:ilvl w:val="0"/>
          <w:numId w:val="16"/>
        </w:numPr>
        <w:ind w:left="284" w:hanging="284"/>
        <w:jc w:val="both"/>
        <w:rPr>
          <w:rFonts w:cs="Arial"/>
          <w:b/>
          <w:sz w:val="22"/>
          <w:szCs w:val="20"/>
        </w:rPr>
      </w:pPr>
      <w:r w:rsidRPr="009D31C6">
        <w:rPr>
          <w:rFonts w:cs="Arial"/>
          <w:color w:val="000000"/>
          <w:sz w:val="20"/>
          <w:szCs w:val="18"/>
        </w:rPr>
        <w:lastRenderedPageBreak/>
        <w:t>Objednatel je oprávněn převést svoje práva a povinnosti z této smlouvy vyplývající na jinou osobu pouze s písemným souhlasem zhotovitele.</w:t>
      </w:r>
    </w:p>
    <w:p w14:paraId="5E5156FE" w14:textId="77777777" w:rsidR="004B68DB" w:rsidRPr="009D31C6" w:rsidRDefault="004B68DB" w:rsidP="004B68DB">
      <w:pPr>
        <w:pStyle w:val="Odstavecseseznamem"/>
        <w:rPr>
          <w:rFonts w:cs="Arial"/>
          <w:b/>
          <w:sz w:val="22"/>
          <w:szCs w:val="20"/>
        </w:rPr>
      </w:pPr>
    </w:p>
    <w:p w14:paraId="71833CA4" w14:textId="77777777" w:rsidR="004B68DB" w:rsidRPr="009D31C6" w:rsidRDefault="004B68DB" w:rsidP="004B68DB">
      <w:pPr>
        <w:numPr>
          <w:ilvl w:val="0"/>
          <w:numId w:val="16"/>
        </w:numPr>
        <w:ind w:left="284" w:hanging="284"/>
        <w:jc w:val="both"/>
        <w:rPr>
          <w:rFonts w:cs="Arial"/>
          <w:b/>
          <w:sz w:val="22"/>
          <w:szCs w:val="20"/>
        </w:rPr>
      </w:pPr>
      <w:r w:rsidRPr="009D31C6">
        <w:rPr>
          <w:rFonts w:cs="Arial"/>
          <w:color w:val="000000"/>
          <w:sz w:val="20"/>
          <w:szCs w:val="18"/>
        </w:rPr>
        <w:t>Práva a závazky přecházejí na právního nástupce příslušné smluvní strany. O takové změně je strana, u níž ke změně dochází, povinna písemně informovat druhou smluvní stranu.</w:t>
      </w:r>
    </w:p>
    <w:p w14:paraId="52BA4EC5" w14:textId="77777777" w:rsidR="004B68DB" w:rsidRDefault="004B68DB" w:rsidP="004B68DB">
      <w:pPr>
        <w:jc w:val="both"/>
        <w:rPr>
          <w:sz w:val="22"/>
          <w:szCs w:val="22"/>
        </w:rPr>
      </w:pPr>
    </w:p>
    <w:p w14:paraId="506CCAAF" w14:textId="77777777" w:rsidR="004B68DB" w:rsidRPr="00873732" w:rsidRDefault="004B68DB" w:rsidP="004B68DB">
      <w:pPr>
        <w:jc w:val="center"/>
        <w:outlineLvl w:val="0"/>
        <w:rPr>
          <w:b/>
          <w:sz w:val="20"/>
          <w:szCs w:val="20"/>
        </w:rPr>
      </w:pPr>
      <w:r>
        <w:rPr>
          <w:b/>
          <w:sz w:val="20"/>
          <w:szCs w:val="20"/>
        </w:rPr>
        <w:t>X</w:t>
      </w:r>
      <w:r w:rsidRPr="00873732">
        <w:rPr>
          <w:b/>
          <w:sz w:val="20"/>
          <w:szCs w:val="20"/>
        </w:rPr>
        <w:t>I</w:t>
      </w:r>
      <w:r>
        <w:rPr>
          <w:b/>
          <w:sz w:val="20"/>
          <w:szCs w:val="20"/>
        </w:rPr>
        <w:t>V</w:t>
      </w:r>
      <w:r w:rsidRPr="00873732">
        <w:rPr>
          <w:b/>
          <w:sz w:val="20"/>
          <w:szCs w:val="20"/>
        </w:rPr>
        <w:t>.</w:t>
      </w:r>
    </w:p>
    <w:p w14:paraId="78A883B9" w14:textId="77777777" w:rsidR="004B68DB" w:rsidRPr="00873732" w:rsidRDefault="004B68DB" w:rsidP="004B68DB">
      <w:pPr>
        <w:jc w:val="center"/>
        <w:rPr>
          <w:b/>
          <w:sz w:val="20"/>
          <w:szCs w:val="20"/>
        </w:rPr>
      </w:pPr>
      <w:r w:rsidRPr="00873732">
        <w:rPr>
          <w:b/>
          <w:sz w:val="20"/>
          <w:szCs w:val="20"/>
        </w:rPr>
        <w:t>Odstoupení od smlouvy</w:t>
      </w:r>
    </w:p>
    <w:p w14:paraId="73D23C7A" w14:textId="77777777" w:rsidR="004B68DB" w:rsidRPr="00873732" w:rsidRDefault="004B68DB" w:rsidP="004B68DB">
      <w:pPr>
        <w:numPr>
          <w:ilvl w:val="0"/>
          <w:numId w:val="17"/>
        </w:numPr>
        <w:ind w:left="284" w:hanging="284"/>
        <w:jc w:val="both"/>
        <w:rPr>
          <w:sz w:val="20"/>
          <w:szCs w:val="20"/>
        </w:rPr>
      </w:pPr>
      <w:r w:rsidRPr="00873732">
        <w:rPr>
          <w:sz w:val="20"/>
          <w:szCs w:val="20"/>
        </w:rPr>
        <w:t>Smlouva může být ukončena písemnou dohodou obou smluvních stran.</w:t>
      </w:r>
    </w:p>
    <w:p w14:paraId="6367004A" w14:textId="77777777" w:rsidR="004B68DB" w:rsidRPr="00873732" w:rsidRDefault="004B68DB" w:rsidP="004B68DB">
      <w:pPr>
        <w:ind w:left="284"/>
        <w:jc w:val="both"/>
        <w:rPr>
          <w:sz w:val="20"/>
          <w:szCs w:val="20"/>
        </w:rPr>
      </w:pPr>
    </w:p>
    <w:p w14:paraId="01830D59" w14:textId="77777777" w:rsidR="004B68DB" w:rsidRPr="00873732" w:rsidRDefault="004B68DB" w:rsidP="004B68DB">
      <w:pPr>
        <w:numPr>
          <w:ilvl w:val="0"/>
          <w:numId w:val="17"/>
        </w:numPr>
        <w:ind w:left="284" w:hanging="284"/>
        <w:jc w:val="both"/>
        <w:rPr>
          <w:sz w:val="20"/>
          <w:szCs w:val="20"/>
        </w:rPr>
      </w:pPr>
      <w:r w:rsidRPr="00873732">
        <w:rPr>
          <w:sz w:val="20"/>
          <w:szCs w:val="20"/>
        </w:rPr>
        <w:t xml:space="preserve">Objednatel má právo od </w:t>
      </w:r>
      <w:r>
        <w:rPr>
          <w:sz w:val="20"/>
          <w:szCs w:val="20"/>
        </w:rPr>
        <w:t xml:space="preserve">této </w:t>
      </w:r>
      <w:r w:rsidRPr="00873732">
        <w:rPr>
          <w:sz w:val="20"/>
          <w:szCs w:val="20"/>
        </w:rPr>
        <w:t>smlouvy</w:t>
      </w:r>
      <w:r>
        <w:rPr>
          <w:sz w:val="20"/>
          <w:szCs w:val="20"/>
        </w:rPr>
        <w:t xml:space="preserve"> písemně</w:t>
      </w:r>
      <w:r w:rsidRPr="00873732">
        <w:rPr>
          <w:sz w:val="20"/>
          <w:szCs w:val="20"/>
        </w:rPr>
        <w:t xml:space="preserve"> odstoupit pro její podstatné porušení.</w:t>
      </w:r>
    </w:p>
    <w:p w14:paraId="1BA3C97B" w14:textId="77777777" w:rsidR="004B68DB" w:rsidRPr="00873732" w:rsidRDefault="004B68DB" w:rsidP="004B68DB">
      <w:pPr>
        <w:ind w:left="284"/>
        <w:jc w:val="both"/>
        <w:rPr>
          <w:sz w:val="20"/>
          <w:szCs w:val="20"/>
        </w:rPr>
      </w:pPr>
    </w:p>
    <w:p w14:paraId="7575255C" w14:textId="77777777" w:rsidR="004B68DB" w:rsidRDefault="004B68DB" w:rsidP="004B68DB">
      <w:pPr>
        <w:numPr>
          <w:ilvl w:val="0"/>
          <w:numId w:val="17"/>
        </w:numPr>
        <w:ind w:left="284" w:hanging="284"/>
        <w:jc w:val="both"/>
        <w:rPr>
          <w:sz w:val="20"/>
          <w:szCs w:val="20"/>
        </w:rPr>
      </w:pPr>
      <w:r w:rsidRPr="00873732">
        <w:rPr>
          <w:sz w:val="20"/>
          <w:szCs w:val="20"/>
        </w:rPr>
        <w:t>Za podstatné porušení smlouvy obě smluvní strany považují porušení jakéhokoliv ustanovení této smlouvy.</w:t>
      </w:r>
    </w:p>
    <w:p w14:paraId="2A27302C" w14:textId="77777777" w:rsidR="004B68DB" w:rsidRPr="00873732" w:rsidRDefault="004B68DB" w:rsidP="004B68DB">
      <w:pPr>
        <w:jc w:val="both"/>
        <w:rPr>
          <w:sz w:val="20"/>
          <w:szCs w:val="20"/>
        </w:rPr>
      </w:pPr>
    </w:p>
    <w:p w14:paraId="3C6FDFE0" w14:textId="77777777" w:rsidR="004B68DB" w:rsidRPr="00873732" w:rsidRDefault="004B68DB" w:rsidP="004B68DB">
      <w:pPr>
        <w:numPr>
          <w:ilvl w:val="0"/>
          <w:numId w:val="17"/>
        </w:numPr>
        <w:ind w:left="284" w:hanging="284"/>
        <w:jc w:val="both"/>
        <w:rPr>
          <w:sz w:val="20"/>
          <w:szCs w:val="20"/>
        </w:rPr>
      </w:pPr>
      <w:r w:rsidRPr="00873732">
        <w:rPr>
          <w:sz w:val="20"/>
          <w:szCs w:val="20"/>
        </w:rPr>
        <w:t>Objednatel je oprávněn kontrolovat plnění dle této smlouvy. Zjistí-li objednatel, že zhotovitel plní své povinnosti v rozporu s touto smlouvou, je objednatel oprávněn požadovat, aby zhotovitel odstranil vady vzniklé vadným prováděním a plnil řádným způsobem. Jestliže tak prodávající neučiní ani v přiměřené lhůtě mu k tomu poskytnuté a postup prodávajícího by vedl nepochybně k podstatnému porušení smlouvy, je objednatel oprávněn odstoupit od smlouvy. Zhotovitel je v takovém případě povinen uhradit objednateli veškeré škody vzniklé z důvodů porušení smlouvy zhotovitelem.</w:t>
      </w:r>
    </w:p>
    <w:p w14:paraId="2AEC70B0" w14:textId="77777777" w:rsidR="004B68DB" w:rsidRPr="00873732" w:rsidRDefault="004B68DB" w:rsidP="004B68DB">
      <w:pPr>
        <w:ind w:left="284"/>
        <w:jc w:val="both"/>
        <w:rPr>
          <w:sz w:val="20"/>
          <w:szCs w:val="20"/>
        </w:rPr>
      </w:pPr>
    </w:p>
    <w:p w14:paraId="4BABE162" w14:textId="77777777" w:rsidR="004B68DB" w:rsidRPr="00873732" w:rsidRDefault="004B68DB" w:rsidP="004B68DB">
      <w:pPr>
        <w:numPr>
          <w:ilvl w:val="0"/>
          <w:numId w:val="17"/>
        </w:numPr>
        <w:ind w:left="284" w:hanging="284"/>
        <w:jc w:val="both"/>
        <w:rPr>
          <w:sz w:val="20"/>
          <w:szCs w:val="20"/>
        </w:rPr>
      </w:pPr>
      <w:r w:rsidRPr="00873732">
        <w:rPr>
          <w:sz w:val="20"/>
          <w:szCs w:val="20"/>
        </w:rPr>
        <w:t>Objednatel si vyhrazuje právo odstoupit od smlouvy, pokud celková výše smluvních pokut dosáhne limitu 10 % ceny této smlouvy.</w:t>
      </w:r>
    </w:p>
    <w:p w14:paraId="1BF25774" w14:textId="77777777" w:rsidR="004B68DB" w:rsidRPr="00873732" w:rsidRDefault="004B68DB" w:rsidP="004B68DB">
      <w:pPr>
        <w:ind w:left="284"/>
        <w:jc w:val="both"/>
        <w:rPr>
          <w:sz w:val="20"/>
          <w:szCs w:val="20"/>
        </w:rPr>
      </w:pPr>
    </w:p>
    <w:p w14:paraId="3B11B15E" w14:textId="77777777" w:rsidR="004B68DB" w:rsidRDefault="004B68DB" w:rsidP="004B68DB">
      <w:pPr>
        <w:numPr>
          <w:ilvl w:val="0"/>
          <w:numId w:val="17"/>
        </w:numPr>
        <w:ind w:left="284" w:hanging="284"/>
        <w:jc w:val="both"/>
        <w:rPr>
          <w:sz w:val="20"/>
          <w:szCs w:val="20"/>
        </w:rPr>
      </w:pPr>
      <w:r w:rsidRPr="00873732">
        <w:rPr>
          <w:sz w:val="20"/>
          <w:szCs w:val="20"/>
        </w:rPr>
        <w:t>Objednatel je dále oprávněn odstoupit od smlouvy v případě, že zhotov</w:t>
      </w:r>
      <w:r>
        <w:rPr>
          <w:sz w:val="20"/>
          <w:szCs w:val="20"/>
        </w:rPr>
        <w:t xml:space="preserve">itel uvedl v nabídce učiněné v </w:t>
      </w:r>
      <w:r w:rsidRPr="00873732">
        <w:rPr>
          <w:sz w:val="20"/>
          <w:szCs w:val="20"/>
        </w:rPr>
        <w:t xml:space="preserve">zakázce informace nebo podklady, které neodpovídají skutečnosti a měly nebo mohly mít vliv na výsledek </w:t>
      </w:r>
      <w:r w:rsidR="007B3691">
        <w:rPr>
          <w:sz w:val="20"/>
          <w:szCs w:val="20"/>
        </w:rPr>
        <w:t>zadávacího</w:t>
      </w:r>
      <w:r w:rsidRPr="00873732">
        <w:rPr>
          <w:sz w:val="20"/>
          <w:szCs w:val="20"/>
        </w:rPr>
        <w:t xml:space="preserve"> řízení.</w:t>
      </w:r>
    </w:p>
    <w:p w14:paraId="30CE2DC7" w14:textId="77777777" w:rsidR="004B68DB" w:rsidRDefault="004B68DB" w:rsidP="004B68DB">
      <w:pPr>
        <w:pStyle w:val="Odstavecseseznamem"/>
        <w:rPr>
          <w:sz w:val="20"/>
          <w:szCs w:val="20"/>
        </w:rPr>
      </w:pPr>
    </w:p>
    <w:p w14:paraId="70BF01D5" w14:textId="77777777" w:rsidR="004B68DB" w:rsidRPr="00873732" w:rsidRDefault="004B68DB" w:rsidP="004B68DB">
      <w:pPr>
        <w:numPr>
          <w:ilvl w:val="0"/>
          <w:numId w:val="17"/>
        </w:numPr>
        <w:ind w:left="284" w:hanging="284"/>
        <w:jc w:val="both"/>
        <w:rPr>
          <w:sz w:val="20"/>
          <w:szCs w:val="20"/>
        </w:rPr>
      </w:pPr>
      <w:r>
        <w:rPr>
          <w:sz w:val="20"/>
          <w:szCs w:val="20"/>
        </w:rPr>
        <w:t>Zhotovitel je oprávněn od této smlouvy odstoupit v případě prodlení objednatele s úhradou dlužné částky delší než 30 dnů.</w:t>
      </w:r>
    </w:p>
    <w:p w14:paraId="6AB640B6" w14:textId="77777777" w:rsidR="004B68DB" w:rsidRPr="00D66163" w:rsidRDefault="004B68DB" w:rsidP="004B68DB">
      <w:pPr>
        <w:numPr>
          <w:ilvl w:val="0"/>
          <w:numId w:val="17"/>
        </w:numPr>
        <w:ind w:left="284" w:hanging="284"/>
        <w:jc w:val="both"/>
        <w:rPr>
          <w:rFonts w:cs="Arial"/>
          <w:sz w:val="20"/>
          <w:szCs w:val="20"/>
        </w:rPr>
      </w:pPr>
      <w:r w:rsidRPr="00D66163">
        <w:rPr>
          <w:rFonts w:cs="Arial"/>
          <w:sz w:val="20"/>
          <w:szCs w:val="20"/>
        </w:rPr>
        <w:t>Jakýmkoliv ukončením této smlouvy nebudou nikterak dotčena práva a nároky objednatele vyplývající z jakékoliv nedbalosti, opomenutí nebo porušení zhotovitele, k nimž došlo před takovým ukončením, zejména nárok na náhradu škody vzniklé porušením této smlouvy, nároků na smluvní pokuty a jiných nároků, které podle této smlouvy nebo vzhledem ke své povaze mají trvat i po ukončení, resp. zániku této smlouvy.</w:t>
      </w:r>
    </w:p>
    <w:p w14:paraId="6CDD7B87" w14:textId="77777777" w:rsidR="004B68DB" w:rsidRPr="00D66163" w:rsidRDefault="004B68DB" w:rsidP="004B68DB">
      <w:pPr>
        <w:ind w:left="284"/>
        <w:jc w:val="both"/>
        <w:rPr>
          <w:rFonts w:cs="Arial"/>
          <w:sz w:val="20"/>
          <w:szCs w:val="20"/>
        </w:rPr>
      </w:pPr>
    </w:p>
    <w:p w14:paraId="07D8DC16" w14:textId="77777777" w:rsidR="004B68DB" w:rsidRPr="00D66163" w:rsidRDefault="004B68DB" w:rsidP="004B68DB">
      <w:pPr>
        <w:numPr>
          <w:ilvl w:val="0"/>
          <w:numId w:val="17"/>
        </w:numPr>
        <w:ind w:left="284" w:hanging="284"/>
        <w:jc w:val="both"/>
        <w:rPr>
          <w:rFonts w:cs="Arial"/>
          <w:sz w:val="20"/>
          <w:szCs w:val="20"/>
        </w:rPr>
      </w:pPr>
      <w:r w:rsidRPr="00D66163">
        <w:rPr>
          <w:rFonts w:cs="Arial"/>
          <w:color w:val="000000"/>
          <w:sz w:val="20"/>
          <w:szCs w:val="20"/>
        </w:rPr>
        <w:t>Kterákoliv smluvní strana je oprávněna odstoupit od smlouvy na základě ujednání ze smlouvy vyplývajících. Svoje odstoupení je povinna písemně oznámit druhé straně.</w:t>
      </w:r>
    </w:p>
    <w:p w14:paraId="257FFD27" w14:textId="77777777" w:rsidR="004B68DB" w:rsidRPr="00D66163" w:rsidRDefault="004B68DB" w:rsidP="004B68DB">
      <w:pPr>
        <w:pStyle w:val="Odstavecseseznamem"/>
        <w:rPr>
          <w:rFonts w:cs="Arial"/>
          <w:sz w:val="20"/>
          <w:szCs w:val="20"/>
        </w:rPr>
      </w:pPr>
    </w:p>
    <w:p w14:paraId="3A1F8DBF" w14:textId="77777777" w:rsidR="004B68DB" w:rsidRPr="00D66163" w:rsidRDefault="004B68DB" w:rsidP="004B68DB">
      <w:pPr>
        <w:numPr>
          <w:ilvl w:val="0"/>
          <w:numId w:val="17"/>
        </w:numPr>
        <w:ind w:left="284" w:hanging="284"/>
        <w:jc w:val="both"/>
        <w:rPr>
          <w:rFonts w:cs="Arial"/>
          <w:sz w:val="20"/>
          <w:szCs w:val="20"/>
        </w:rPr>
      </w:pPr>
      <w:r w:rsidRPr="00D66163">
        <w:rPr>
          <w:rFonts w:cs="Arial"/>
          <w:color w:val="000000"/>
          <w:sz w:val="20"/>
          <w:szCs w:val="20"/>
        </w:rPr>
        <w:t>V oznámení odstoupení od smlouvy musí být uveden důvod, pro který strana od smlouvy odstupuje a přesná citace toho ustanovení smlouvy, které ji k takovému kroku opravňuje. Bez těchto náležitostí je odstoupení neplatné.</w:t>
      </w:r>
    </w:p>
    <w:p w14:paraId="678DA449" w14:textId="77777777" w:rsidR="004B68DB" w:rsidRPr="00D66163" w:rsidRDefault="004B68DB" w:rsidP="004B68DB">
      <w:pPr>
        <w:pStyle w:val="Odstavecseseznamem"/>
        <w:rPr>
          <w:rFonts w:cs="Arial"/>
          <w:sz w:val="20"/>
          <w:szCs w:val="20"/>
        </w:rPr>
      </w:pPr>
    </w:p>
    <w:p w14:paraId="3FE484CC" w14:textId="77777777" w:rsidR="004B68DB" w:rsidRPr="00D66163" w:rsidRDefault="004B68DB" w:rsidP="004B68DB">
      <w:pPr>
        <w:numPr>
          <w:ilvl w:val="0"/>
          <w:numId w:val="17"/>
        </w:numPr>
        <w:ind w:left="284" w:hanging="284"/>
        <w:jc w:val="both"/>
        <w:rPr>
          <w:rFonts w:cs="Arial"/>
          <w:sz w:val="20"/>
          <w:szCs w:val="20"/>
        </w:rPr>
      </w:pPr>
      <w:r w:rsidRPr="00D66163">
        <w:rPr>
          <w:rFonts w:cs="Arial"/>
          <w:color w:val="000000"/>
          <w:sz w:val="20"/>
          <w:szCs w:val="20"/>
        </w:rPr>
        <w:t>Odstoupením od smlouvy smlouva zaniká dnem doručení oznámení o tom druhé smluvní straně.</w:t>
      </w:r>
    </w:p>
    <w:p w14:paraId="3CC75EC0" w14:textId="77777777" w:rsidR="004B68DB" w:rsidRPr="00D66163" w:rsidRDefault="004B68DB" w:rsidP="004B68DB">
      <w:pPr>
        <w:pStyle w:val="Odstavecseseznamem"/>
        <w:rPr>
          <w:rFonts w:cs="Arial"/>
          <w:sz w:val="20"/>
          <w:szCs w:val="20"/>
        </w:rPr>
      </w:pPr>
    </w:p>
    <w:p w14:paraId="478AC105" w14:textId="77777777" w:rsidR="004B68DB" w:rsidRPr="00D66163" w:rsidRDefault="004B68DB" w:rsidP="004B68DB">
      <w:pPr>
        <w:numPr>
          <w:ilvl w:val="0"/>
          <w:numId w:val="17"/>
        </w:numPr>
        <w:ind w:left="284" w:hanging="284"/>
        <w:jc w:val="both"/>
        <w:rPr>
          <w:rFonts w:cs="Arial"/>
          <w:sz w:val="20"/>
          <w:szCs w:val="20"/>
        </w:rPr>
      </w:pPr>
      <w:r w:rsidRPr="00D66163">
        <w:rPr>
          <w:rFonts w:cs="Arial"/>
          <w:color w:val="000000"/>
          <w:sz w:val="20"/>
          <w:szCs w:val="20"/>
        </w:rPr>
        <w:t>Odstoupí-li některá ze stran od této smlouvy na základě ujednání z této smlouvy vyplývajících, pak povinnosti obou stran jsou následující:</w:t>
      </w:r>
    </w:p>
    <w:p w14:paraId="311BAB6B" w14:textId="77777777" w:rsidR="004B68DB" w:rsidRPr="00D66163" w:rsidRDefault="004B68DB" w:rsidP="004B68DB">
      <w:pPr>
        <w:pStyle w:val="Odstavecseseznamem"/>
        <w:rPr>
          <w:rFonts w:cs="Arial"/>
          <w:sz w:val="20"/>
          <w:szCs w:val="20"/>
        </w:rPr>
      </w:pPr>
    </w:p>
    <w:p w14:paraId="0D8BF01B" w14:textId="77777777" w:rsidR="004B68DB" w:rsidRPr="00D66163" w:rsidRDefault="004B68DB" w:rsidP="004B68DB">
      <w:pPr>
        <w:pStyle w:val="Odstavecseseznamem"/>
        <w:numPr>
          <w:ilvl w:val="0"/>
          <w:numId w:val="21"/>
        </w:numPr>
        <w:jc w:val="both"/>
        <w:rPr>
          <w:rFonts w:cs="Arial"/>
          <w:sz w:val="20"/>
          <w:szCs w:val="20"/>
        </w:rPr>
      </w:pPr>
      <w:r w:rsidRPr="00D66163">
        <w:rPr>
          <w:rFonts w:cs="Arial"/>
          <w:color w:val="000000"/>
          <w:sz w:val="20"/>
          <w:szCs w:val="20"/>
        </w:rPr>
        <w:t>objednatel ve lhůtě dohodnuté se zhotovitelem převezme zpět staveniště;</w:t>
      </w:r>
    </w:p>
    <w:p w14:paraId="4C86F32E" w14:textId="77777777" w:rsidR="004B68DB" w:rsidRPr="00D66163" w:rsidRDefault="004B68DB" w:rsidP="004B68DB">
      <w:pPr>
        <w:pStyle w:val="Odstavecseseznamem"/>
        <w:numPr>
          <w:ilvl w:val="0"/>
          <w:numId w:val="21"/>
        </w:numPr>
        <w:jc w:val="both"/>
        <w:rPr>
          <w:rFonts w:cs="Arial"/>
          <w:sz w:val="20"/>
          <w:szCs w:val="20"/>
        </w:rPr>
      </w:pPr>
      <w:r w:rsidRPr="00D66163">
        <w:rPr>
          <w:rFonts w:cs="Arial"/>
          <w:color w:val="000000"/>
          <w:sz w:val="20"/>
          <w:szCs w:val="20"/>
        </w:rPr>
        <w:t>objednatel umožní přístup zhotoviteli na staveniště, aby mohl provést veškeré potřebné náležitosti v souvislosti s ukončením stavby;</w:t>
      </w:r>
    </w:p>
    <w:p w14:paraId="702C0E77" w14:textId="77777777" w:rsidR="004B68DB" w:rsidRPr="00D66163" w:rsidRDefault="004B68DB" w:rsidP="004B68DB">
      <w:pPr>
        <w:pStyle w:val="Odstavecseseznamem"/>
        <w:numPr>
          <w:ilvl w:val="0"/>
          <w:numId w:val="21"/>
        </w:numPr>
        <w:jc w:val="both"/>
        <w:rPr>
          <w:rFonts w:cs="Arial"/>
          <w:sz w:val="20"/>
          <w:szCs w:val="20"/>
        </w:rPr>
      </w:pPr>
      <w:r w:rsidRPr="00D66163">
        <w:rPr>
          <w:rFonts w:cs="Arial"/>
          <w:color w:val="000000"/>
          <w:sz w:val="20"/>
          <w:szCs w:val="20"/>
        </w:rPr>
        <w:t>zhotovitel do pěti pracovních dnů od data odstoupení od smlouvy provede soupis všech provedených prací oceněný dle způsobu, kterým byla stanovena cena díla;</w:t>
      </w:r>
    </w:p>
    <w:p w14:paraId="6533D481" w14:textId="77777777" w:rsidR="004B68DB" w:rsidRPr="00D66163" w:rsidRDefault="004B68DB" w:rsidP="004B68DB">
      <w:pPr>
        <w:pStyle w:val="Odstavecseseznamem"/>
        <w:numPr>
          <w:ilvl w:val="0"/>
          <w:numId w:val="21"/>
        </w:numPr>
        <w:jc w:val="both"/>
        <w:rPr>
          <w:rFonts w:cs="Arial"/>
          <w:sz w:val="20"/>
          <w:szCs w:val="20"/>
        </w:rPr>
      </w:pPr>
      <w:r w:rsidRPr="00D66163">
        <w:rPr>
          <w:rFonts w:cs="Arial"/>
          <w:color w:val="000000"/>
          <w:sz w:val="20"/>
          <w:szCs w:val="20"/>
        </w:rPr>
        <w:t>zhotovitel oceněný soupis provedených prací předá objednateli k odsouhlasení;</w:t>
      </w:r>
    </w:p>
    <w:p w14:paraId="106C3AA6" w14:textId="77777777" w:rsidR="004B68DB" w:rsidRPr="00D66163" w:rsidRDefault="004B68DB" w:rsidP="004B68DB">
      <w:pPr>
        <w:pStyle w:val="Odstavecseseznamem"/>
        <w:numPr>
          <w:ilvl w:val="0"/>
          <w:numId w:val="21"/>
        </w:numPr>
        <w:jc w:val="both"/>
        <w:rPr>
          <w:rFonts w:cs="Arial"/>
          <w:sz w:val="20"/>
          <w:szCs w:val="20"/>
        </w:rPr>
      </w:pPr>
      <w:r w:rsidRPr="00D66163">
        <w:rPr>
          <w:rFonts w:cs="Arial"/>
          <w:color w:val="000000"/>
          <w:sz w:val="20"/>
          <w:szCs w:val="20"/>
        </w:rPr>
        <w:t>objednatel se vyjádří k soupisu prací nejpozději do pěti pracovních dnů;</w:t>
      </w:r>
    </w:p>
    <w:p w14:paraId="2312A75B" w14:textId="77777777" w:rsidR="004B68DB" w:rsidRPr="00D66163" w:rsidRDefault="004B68DB" w:rsidP="004B68DB">
      <w:pPr>
        <w:pStyle w:val="Odstavecseseznamem"/>
        <w:numPr>
          <w:ilvl w:val="0"/>
          <w:numId w:val="21"/>
        </w:numPr>
        <w:jc w:val="both"/>
        <w:rPr>
          <w:rFonts w:cs="Arial"/>
          <w:sz w:val="20"/>
          <w:szCs w:val="20"/>
        </w:rPr>
      </w:pPr>
      <w:r w:rsidRPr="00D66163">
        <w:rPr>
          <w:rFonts w:cs="Arial"/>
          <w:color w:val="000000"/>
          <w:sz w:val="20"/>
          <w:szCs w:val="20"/>
        </w:rPr>
        <w:t>zhotovitel vyzve objednatele k převzetí stavby;</w:t>
      </w:r>
    </w:p>
    <w:p w14:paraId="1DAB189D" w14:textId="77777777" w:rsidR="004B68DB" w:rsidRPr="00D66163" w:rsidRDefault="004B68DB" w:rsidP="004B68DB">
      <w:pPr>
        <w:pStyle w:val="Odstavecseseznamem"/>
        <w:numPr>
          <w:ilvl w:val="0"/>
          <w:numId w:val="21"/>
        </w:numPr>
        <w:jc w:val="both"/>
        <w:rPr>
          <w:rFonts w:cs="Arial"/>
          <w:sz w:val="20"/>
          <w:szCs w:val="20"/>
        </w:rPr>
      </w:pPr>
      <w:r w:rsidRPr="00D66163">
        <w:rPr>
          <w:rFonts w:cs="Arial"/>
          <w:color w:val="000000"/>
          <w:sz w:val="20"/>
          <w:szCs w:val="20"/>
        </w:rPr>
        <w:t>objednatel je povinen do tří pracovních dnů od obdržení vyzvání zahájit přebírání stavby a sepsat zápis o předání a převzetí podepsaný oprávněnými zástupci obou stran;</w:t>
      </w:r>
    </w:p>
    <w:p w14:paraId="47DC0E9C" w14:textId="77777777" w:rsidR="004B68DB" w:rsidRPr="00D66163" w:rsidRDefault="004B68DB" w:rsidP="004B68DB">
      <w:pPr>
        <w:pStyle w:val="Odstavecseseznamem"/>
        <w:numPr>
          <w:ilvl w:val="0"/>
          <w:numId w:val="21"/>
        </w:numPr>
        <w:jc w:val="both"/>
        <w:rPr>
          <w:rFonts w:cs="Arial"/>
          <w:sz w:val="20"/>
          <w:szCs w:val="20"/>
        </w:rPr>
      </w:pPr>
      <w:r w:rsidRPr="00D66163">
        <w:rPr>
          <w:rFonts w:cs="Arial"/>
          <w:color w:val="000000"/>
          <w:sz w:val="20"/>
          <w:szCs w:val="20"/>
        </w:rPr>
        <w:lastRenderedPageBreak/>
        <w:t>zhotovitel odveze veškerý svůj nezabudovaný nevyúčtovaný materiál a zařízení a vyklidí staveniště nejpozději do sedmi pracovních dnů po předání a převzetí stavby;</w:t>
      </w:r>
    </w:p>
    <w:p w14:paraId="60294CC3" w14:textId="77777777" w:rsidR="004B68DB" w:rsidRPr="00D66163" w:rsidRDefault="004B68DB" w:rsidP="004B68DB">
      <w:pPr>
        <w:pStyle w:val="Odstavecseseznamem"/>
        <w:numPr>
          <w:ilvl w:val="0"/>
          <w:numId w:val="21"/>
        </w:numPr>
        <w:jc w:val="both"/>
        <w:rPr>
          <w:rFonts w:cs="Arial"/>
          <w:sz w:val="20"/>
          <w:szCs w:val="20"/>
        </w:rPr>
      </w:pPr>
      <w:r w:rsidRPr="00D66163">
        <w:rPr>
          <w:rFonts w:cs="Arial"/>
          <w:color w:val="000000"/>
          <w:sz w:val="20"/>
          <w:szCs w:val="20"/>
        </w:rPr>
        <w:t>zhotovitel provede finanční vyčíslení všech provedených prací, všech dosud vyúčtovaných prací, popřípadě poskytnutých záloh a zpracuje konečnou fakturu;</w:t>
      </w:r>
    </w:p>
    <w:p w14:paraId="2B72C9BB" w14:textId="77777777" w:rsidR="004B68DB" w:rsidRPr="00D66163" w:rsidRDefault="004B68DB" w:rsidP="004B68DB">
      <w:pPr>
        <w:pStyle w:val="Odstavecseseznamem"/>
        <w:numPr>
          <w:ilvl w:val="0"/>
          <w:numId w:val="21"/>
        </w:numPr>
        <w:jc w:val="both"/>
        <w:rPr>
          <w:rFonts w:cs="Arial"/>
          <w:sz w:val="20"/>
          <w:szCs w:val="20"/>
        </w:rPr>
      </w:pPr>
      <w:r w:rsidRPr="00D66163">
        <w:rPr>
          <w:rFonts w:cs="Arial"/>
          <w:color w:val="000000"/>
          <w:sz w:val="20"/>
          <w:szCs w:val="20"/>
        </w:rPr>
        <w:t>objednatel uhradí konečnou fakturu ve lhůtě splatnosti podle článku V. Platební podmínky této smlouvy.</w:t>
      </w:r>
    </w:p>
    <w:p w14:paraId="6DB1CC32" w14:textId="77777777" w:rsidR="004B68DB" w:rsidRDefault="004B68DB" w:rsidP="004B68DB">
      <w:pPr>
        <w:jc w:val="both"/>
        <w:rPr>
          <w:sz w:val="20"/>
          <w:szCs w:val="20"/>
        </w:rPr>
      </w:pPr>
    </w:p>
    <w:p w14:paraId="58F37C05" w14:textId="77777777" w:rsidR="004B68DB" w:rsidRPr="00873732" w:rsidRDefault="004B68DB" w:rsidP="004B68DB">
      <w:pPr>
        <w:jc w:val="center"/>
        <w:outlineLvl w:val="0"/>
        <w:rPr>
          <w:b/>
          <w:sz w:val="20"/>
          <w:szCs w:val="20"/>
        </w:rPr>
      </w:pPr>
      <w:r>
        <w:rPr>
          <w:b/>
          <w:sz w:val="20"/>
          <w:szCs w:val="20"/>
        </w:rPr>
        <w:t>X</w:t>
      </w:r>
      <w:r w:rsidRPr="00873732">
        <w:rPr>
          <w:b/>
          <w:sz w:val="20"/>
          <w:szCs w:val="20"/>
        </w:rPr>
        <w:t>V.</w:t>
      </w:r>
    </w:p>
    <w:p w14:paraId="0FE9AE5A" w14:textId="77777777" w:rsidR="004B68DB" w:rsidRDefault="004B68DB" w:rsidP="004B68DB">
      <w:pPr>
        <w:jc w:val="center"/>
        <w:rPr>
          <w:b/>
          <w:sz w:val="20"/>
          <w:szCs w:val="20"/>
        </w:rPr>
      </w:pPr>
      <w:r w:rsidRPr="00873732">
        <w:rPr>
          <w:b/>
          <w:sz w:val="20"/>
          <w:szCs w:val="20"/>
        </w:rPr>
        <w:t>Závěrečná ustanovení</w:t>
      </w:r>
    </w:p>
    <w:p w14:paraId="12D260B4" w14:textId="77777777" w:rsidR="004B68DB" w:rsidRPr="00FC61BC" w:rsidRDefault="004B68DB" w:rsidP="004B68DB">
      <w:pPr>
        <w:numPr>
          <w:ilvl w:val="0"/>
          <w:numId w:val="18"/>
        </w:numPr>
        <w:ind w:left="284" w:hanging="284"/>
        <w:jc w:val="both"/>
        <w:rPr>
          <w:rFonts w:cs="Arial"/>
          <w:sz w:val="20"/>
          <w:szCs w:val="20"/>
        </w:rPr>
      </w:pPr>
      <w:r w:rsidRPr="00FC61BC">
        <w:rPr>
          <w:rFonts w:cs="Arial"/>
          <w:sz w:val="20"/>
          <w:szCs w:val="20"/>
        </w:rPr>
        <w:t>Práva a povinnosti z této smlouvy vyplývající přecházejí na právní nástupce smluvních stran.</w:t>
      </w:r>
    </w:p>
    <w:p w14:paraId="2BD4A119" w14:textId="77777777" w:rsidR="004B68DB" w:rsidRPr="00FC61BC" w:rsidRDefault="004B68DB" w:rsidP="004B68DB">
      <w:pPr>
        <w:ind w:left="284"/>
        <w:jc w:val="both"/>
        <w:rPr>
          <w:rFonts w:cs="Arial"/>
          <w:sz w:val="20"/>
          <w:szCs w:val="20"/>
        </w:rPr>
      </w:pPr>
    </w:p>
    <w:p w14:paraId="17350F68" w14:textId="77777777" w:rsidR="004B68DB" w:rsidRPr="00FC61BC" w:rsidRDefault="004B68DB" w:rsidP="004B68DB">
      <w:pPr>
        <w:numPr>
          <w:ilvl w:val="0"/>
          <w:numId w:val="18"/>
        </w:numPr>
        <w:ind w:left="284" w:hanging="284"/>
        <w:jc w:val="both"/>
        <w:rPr>
          <w:rFonts w:cs="Arial"/>
          <w:sz w:val="20"/>
          <w:szCs w:val="20"/>
        </w:rPr>
      </w:pPr>
      <w:r w:rsidRPr="00FC61BC">
        <w:rPr>
          <w:rFonts w:cs="Arial"/>
          <w:sz w:val="20"/>
          <w:szCs w:val="20"/>
        </w:rPr>
        <w:t xml:space="preserve">Pokud není některý právní poměr vysloveně upraven touto smlouvou, podrobují se obě smluvní strany příslušným ustanovením </w:t>
      </w:r>
      <w:r>
        <w:rPr>
          <w:rFonts w:cs="Arial"/>
          <w:sz w:val="20"/>
          <w:szCs w:val="20"/>
        </w:rPr>
        <w:t>občanského zákoníku</w:t>
      </w:r>
      <w:r w:rsidRPr="00FC61BC">
        <w:rPr>
          <w:rFonts w:cs="Arial"/>
          <w:sz w:val="20"/>
          <w:szCs w:val="20"/>
        </w:rPr>
        <w:t>.</w:t>
      </w:r>
    </w:p>
    <w:p w14:paraId="699CBBA8" w14:textId="77777777" w:rsidR="004B68DB" w:rsidRPr="00FC61BC" w:rsidRDefault="004B68DB" w:rsidP="004B68DB">
      <w:pPr>
        <w:ind w:left="284"/>
        <w:jc w:val="both"/>
        <w:rPr>
          <w:rFonts w:cs="Arial"/>
          <w:sz w:val="20"/>
          <w:szCs w:val="20"/>
        </w:rPr>
      </w:pPr>
    </w:p>
    <w:p w14:paraId="3CD802AF" w14:textId="77777777" w:rsidR="004B68DB" w:rsidRPr="002E1D5E" w:rsidRDefault="004B68DB" w:rsidP="004B68DB">
      <w:pPr>
        <w:numPr>
          <w:ilvl w:val="0"/>
          <w:numId w:val="18"/>
        </w:numPr>
        <w:ind w:left="284" w:hanging="284"/>
        <w:jc w:val="both"/>
        <w:rPr>
          <w:rFonts w:cs="Arial"/>
          <w:sz w:val="20"/>
          <w:szCs w:val="20"/>
        </w:rPr>
      </w:pPr>
      <w:r w:rsidRPr="002E1D5E">
        <w:rPr>
          <w:rFonts w:cs="Arial"/>
          <w:sz w:val="20"/>
          <w:szCs w:val="20"/>
        </w:rPr>
        <w:t>Tato smlouva je vyhotovena ve čtyřech stejnopisech s platností originálu, z nichž tři obdrží objednatel a jeden zhotovitel.</w:t>
      </w:r>
    </w:p>
    <w:p w14:paraId="45EBC792" w14:textId="77777777" w:rsidR="004B68DB" w:rsidRPr="00FC61BC" w:rsidRDefault="004B68DB" w:rsidP="004B68DB">
      <w:pPr>
        <w:ind w:left="284"/>
        <w:jc w:val="both"/>
        <w:rPr>
          <w:rFonts w:cs="Arial"/>
          <w:sz w:val="20"/>
          <w:szCs w:val="20"/>
        </w:rPr>
      </w:pPr>
    </w:p>
    <w:p w14:paraId="0153F745" w14:textId="77777777" w:rsidR="004B68DB" w:rsidRPr="00FC61BC" w:rsidRDefault="004B68DB" w:rsidP="004B68DB">
      <w:pPr>
        <w:numPr>
          <w:ilvl w:val="0"/>
          <w:numId w:val="18"/>
        </w:numPr>
        <w:ind w:left="284" w:hanging="284"/>
        <w:jc w:val="both"/>
        <w:rPr>
          <w:rFonts w:cs="Arial"/>
          <w:sz w:val="20"/>
          <w:szCs w:val="20"/>
        </w:rPr>
      </w:pPr>
      <w:r w:rsidRPr="00FC61BC">
        <w:rPr>
          <w:rFonts w:cs="Arial"/>
          <w:sz w:val="20"/>
          <w:szCs w:val="20"/>
        </w:rPr>
        <w:t>Zhotovitel je povinen dodržet ustanovení § 46d zákona o veřejných zakázkách, kdy nesmí u téže stavby provádět technický dozor dodavatel, ani osoba s ním propojená.</w:t>
      </w:r>
    </w:p>
    <w:p w14:paraId="0D41D3A2" w14:textId="77777777" w:rsidR="004B68DB" w:rsidRPr="00FC61BC" w:rsidRDefault="004B68DB" w:rsidP="004B68DB">
      <w:pPr>
        <w:jc w:val="both"/>
        <w:rPr>
          <w:rFonts w:cs="Arial"/>
          <w:sz w:val="20"/>
          <w:szCs w:val="20"/>
        </w:rPr>
      </w:pPr>
    </w:p>
    <w:p w14:paraId="31609EDB" w14:textId="77777777" w:rsidR="004B68DB" w:rsidRPr="00FC61BC" w:rsidRDefault="004B68DB" w:rsidP="004B68DB">
      <w:pPr>
        <w:numPr>
          <w:ilvl w:val="0"/>
          <w:numId w:val="18"/>
        </w:numPr>
        <w:ind w:left="284" w:hanging="284"/>
        <w:jc w:val="both"/>
        <w:rPr>
          <w:rFonts w:cs="Arial"/>
          <w:sz w:val="20"/>
          <w:szCs w:val="20"/>
        </w:rPr>
      </w:pPr>
      <w:r w:rsidRPr="00FC61BC">
        <w:rPr>
          <w:rFonts w:cs="Arial"/>
          <w:sz w:val="20"/>
          <w:szCs w:val="20"/>
        </w:rPr>
        <w:t>Smluvní strany se výslovně dohodly, že právní vztahy založené touto smlouvou se řídí právním řádem České republiky.</w:t>
      </w:r>
    </w:p>
    <w:p w14:paraId="62BB14F4" w14:textId="77777777" w:rsidR="004B68DB" w:rsidRPr="00FC61BC" w:rsidRDefault="004B68DB" w:rsidP="004B68DB">
      <w:pPr>
        <w:ind w:left="284"/>
        <w:jc w:val="both"/>
        <w:rPr>
          <w:rFonts w:cs="Arial"/>
          <w:sz w:val="20"/>
          <w:szCs w:val="20"/>
        </w:rPr>
      </w:pPr>
    </w:p>
    <w:p w14:paraId="3E1FD196" w14:textId="77777777" w:rsidR="004B68DB" w:rsidRPr="00FC61BC" w:rsidRDefault="004B68DB" w:rsidP="004B68DB">
      <w:pPr>
        <w:numPr>
          <w:ilvl w:val="0"/>
          <w:numId w:val="18"/>
        </w:numPr>
        <w:ind w:left="284" w:hanging="284"/>
        <w:jc w:val="both"/>
        <w:rPr>
          <w:rFonts w:cs="Arial"/>
          <w:sz w:val="20"/>
          <w:szCs w:val="20"/>
        </w:rPr>
      </w:pPr>
      <w:r w:rsidRPr="00FC61BC">
        <w:rPr>
          <w:rFonts w:cs="Arial"/>
          <w:sz w:val="20"/>
          <w:szCs w:val="20"/>
        </w:rPr>
        <w:t>Smluvní strany se zavazují veškeré spory přednostně řešit smírnou cestou. Dále se smluvní strany výslovně dohodly, že příslušný k projednávání sporů, které se nepodařilo vyřešit smírně, bude místně příslušný věcně příslušný obecný soud objednatele.</w:t>
      </w:r>
    </w:p>
    <w:p w14:paraId="65B829BA" w14:textId="77777777" w:rsidR="004B68DB" w:rsidRPr="00FC61BC" w:rsidRDefault="004B68DB" w:rsidP="004B68DB">
      <w:pPr>
        <w:ind w:left="284"/>
        <w:jc w:val="both"/>
        <w:rPr>
          <w:rFonts w:cs="Arial"/>
          <w:sz w:val="20"/>
          <w:szCs w:val="20"/>
        </w:rPr>
      </w:pPr>
    </w:p>
    <w:p w14:paraId="6525B449" w14:textId="77777777" w:rsidR="004B68DB" w:rsidRPr="00FC61BC" w:rsidRDefault="004B68DB" w:rsidP="004B68DB">
      <w:pPr>
        <w:numPr>
          <w:ilvl w:val="0"/>
          <w:numId w:val="18"/>
        </w:numPr>
        <w:ind w:left="284" w:hanging="284"/>
        <w:jc w:val="both"/>
        <w:rPr>
          <w:rFonts w:cs="Arial"/>
          <w:sz w:val="20"/>
          <w:szCs w:val="20"/>
        </w:rPr>
      </w:pPr>
      <w:r w:rsidRPr="00FC61BC">
        <w:rPr>
          <w:rFonts w:cs="Arial"/>
          <w:sz w:val="20"/>
          <w:szCs w:val="20"/>
        </w:rPr>
        <w:t>Obě strany prohlašují, že tuto smlouvu uzavírají na základě jejich svobodné a pravé vůle a souhlas stvrzují svými podpisy.</w:t>
      </w:r>
    </w:p>
    <w:p w14:paraId="72824E0D" w14:textId="77777777" w:rsidR="004B68DB" w:rsidRPr="00FC61BC" w:rsidRDefault="004B68DB" w:rsidP="004B68DB">
      <w:pPr>
        <w:ind w:left="284"/>
        <w:jc w:val="both"/>
        <w:rPr>
          <w:rFonts w:cs="Arial"/>
          <w:sz w:val="20"/>
          <w:szCs w:val="20"/>
        </w:rPr>
      </w:pPr>
    </w:p>
    <w:p w14:paraId="0BF93A64" w14:textId="77777777" w:rsidR="004B68DB" w:rsidRPr="00FC61BC" w:rsidRDefault="004B68DB" w:rsidP="004B68DB">
      <w:pPr>
        <w:numPr>
          <w:ilvl w:val="0"/>
          <w:numId w:val="18"/>
        </w:numPr>
        <w:ind w:left="284" w:hanging="284"/>
        <w:jc w:val="both"/>
        <w:rPr>
          <w:rFonts w:cs="Arial"/>
          <w:sz w:val="20"/>
          <w:szCs w:val="20"/>
        </w:rPr>
      </w:pPr>
      <w:r w:rsidRPr="00FC61BC">
        <w:rPr>
          <w:rFonts w:cs="Arial"/>
          <w:sz w:val="20"/>
          <w:szCs w:val="20"/>
        </w:rPr>
        <w:t>Nedílnou součástí této smlouvy jsou tyto přílohy:</w:t>
      </w:r>
    </w:p>
    <w:p w14:paraId="7341D6EE" w14:textId="77777777" w:rsidR="004B68DB" w:rsidRDefault="004B68DB" w:rsidP="004B68DB">
      <w:pPr>
        <w:pStyle w:val="Zhlav"/>
        <w:spacing w:after="120"/>
        <w:jc w:val="both"/>
        <w:rPr>
          <w:rFonts w:cs="Arial"/>
          <w:sz w:val="20"/>
          <w:szCs w:val="20"/>
          <w:lang w:val="cs-CZ" w:eastAsia="en-US"/>
        </w:rPr>
      </w:pPr>
    </w:p>
    <w:p w14:paraId="3FDF690A" w14:textId="77777777" w:rsidR="004B68DB" w:rsidRPr="003C0E6C" w:rsidRDefault="004B68DB" w:rsidP="004B68DB">
      <w:pPr>
        <w:pStyle w:val="Zhlav"/>
        <w:spacing w:after="120"/>
        <w:jc w:val="both"/>
        <w:rPr>
          <w:rFonts w:cs="Arial"/>
          <w:sz w:val="20"/>
          <w:szCs w:val="20"/>
        </w:rPr>
      </w:pPr>
      <w:r w:rsidRPr="003C0E6C">
        <w:rPr>
          <w:rFonts w:cs="Arial"/>
          <w:sz w:val="20"/>
          <w:szCs w:val="20"/>
        </w:rPr>
        <w:t xml:space="preserve">Příloha č. </w:t>
      </w:r>
      <w:r w:rsidR="009B7F1A">
        <w:rPr>
          <w:rFonts w:cs="Arial"/>
          <w:sz w:val="20"/>
          <w:szCs w:val="20"/>
          <w:lang w:val="cs-CZ"/>
        </w:rPr>
        <w:t>1</w:t>
      </w:r>
      <w:r w:rsidRPr="003C0E6C">
        <w:rPr>
          <w:rFonts w:cs="Arial"/>
          <w:sz w:val="20"/>
          <w:szCs w:val="20"/>
        </w:rPr>
        <w:t xml:space="preserve"> - Časový harmonogram prací</w:t>
      </w:r>
    </w:p>
    <w:p w14:paraId="78CD72C8" w14:textId="77777777" w:rsidR="004B68DB" w:rsidRPr="003F7994" w:rsidRDefault="004B68DB" w:rsidP="004B68DB">
      <w:pPr>
        <w:pStyle w:val="Zkladntextodsazen"/>
        <w:ind w:left="0"/>
        <w:rPr>
          <w:rFonts w:ascii="Arial" w:hAnsi="Arial" w:cs="Arial"/>
          <w:sz w:val="20"/>
          <w:szCs w:val="20"/>
          <w:lang w:val="cs-CZ"/>
        </w:rPr>
      </w:pPr>
      <w:r w:rsidRPr="003C0E6C">
        <w:rPr>
          <w:rFonts w:ascii="Arial" w:hAnsi="Arial" w:cs="Arial"/>
          <w:sz w:val="20"/>
          <w:szCs w:val="20"/>
        </w:rPr>
        <w:t xml:space="preserve">Příloha č. </w:t>
      </w:r>
      <w:r w:rsidR="009B7F1A">
        <w:rPr>
          <w:rFonts w:ascii="Arial" w:hAnsi="Arial" w:cs="Arial"/>
          <w:sz w:val="20"/>
          <w:szCs w:val="20"/>
          <w:lang w:val="cs-CZ"/>
        </w:rPr>
        <w:t>2</w:t>
      </w:r>
      <w:r w:rsidRPr="003C0E6C">
        <w:rPr>
          <w:rFonts w:ascii="Arial" w:hAnsi="Arial" w:cs="Arial"/>
          <w:sz w:val="20"/>
          <w:szCs w:val="20"/>
        </w:rPr>
        <w:t xml:space="preserve"> - Pojistná smlouva</w:t>
      </w:r>
    </w:p>
    <w:p w14:paraId="7CB94DCD" w14:textId="77777777" w:rsidR="004B68DB" w:rsidRDefault="004B68DB" w:rsidP="004B68DB">
      <w:pPr>
        <w:jc w:val="both"/>
        <w:rPr>
          <w:rFonts w:cs="Arial"/>
          <w:sz w:val="18"/>
          <w:szCs w:val="20"/>
        </w:rPr>
      </w:pPr>
    </w:p>
    <w:p w14:paraId="6BEAA815" w14:textId="77777777" w:rsidR="004B68DB" w:rsidRPr="003860CA" w:rsidRDefault="004B68DB" w:rsidP="004B68DB">
      <w:pPr>
        <w:jc w:val="both"/>
        <w:rPr>
          <w:rFonts w:cs="Arial"/>
          <w:sz w:val="18"/>
          <w:szCs w:val="20"/>
        </w:rPr>
      </w:pPr>
    </w:p>
    <w:p w14:paraId="243F1C26" w14:textId="77777777" w:rsidR="004B68DB" w:rsidRPr="003860CA" w:rsidRDefault="004B68DB" w:rsidP="004B68DB">
      <w:pPr>
        <w:pStyle w:val="Zkladntextodsazen"/>
        <w:ind w:left="0"/>
        <w:rPr>
          <w:rFonts w:ascii="Arial" w:hAnsi="Arial" w:cs="Arial"/>
          <w:sz w:val="20"/>
          <w:szCs w:val="22"/>
          <w:lang w:val="cs-CZ"/>
        </w:rPr>
      </w:pPr>
      <w:r w:rsidRPr="00640D3C">
        <w:rPr>
          <w:rFonts w:ascii="Arial" w:hAnsi="Arial" w:cs="Arial"/>
          <w:sz w:val="20"/>
          <w:szCs w:val="22"/>
        </w:rPr>
        <w:t>V</w:t>
      </w:r>
      <w:r w:rsidRPr="00640D3C">
        <w:rPr>
          <w:rFonts w:ascii="Arial" w:hAnsi="Arial" w:cs="Arial"/>
          <w:sz w:val="20"/>
          <w:szCs w:val="22"/>
          <w:lang w:val="cs-CZ"/>
        </w:rPr>
        <w:t xml:space="preserve">e </w:t>
      </w:r>
      <w:r>
        <w:rPr>
          <w:rFonts w:ascii="Arial" w:hAnsi="Arial" w:cs="Arial"/>
          <w:sz w:val="20"/>
          <w:szCs w:val="22"/>
          <w:lang w:val="cs-CZ"/>
        </w:rPr>
        <w:t>……….</w:t>
      </w:r>
      <w:r w:rsidRPr="00640D3C">
        <w:rPr>
          <w:rFonts w:ascii="Arial" w:hAnsi="Arial" w:cs="Arial"/>
          <w:sz w:val="20"/>
          <w:szCs w:val="22"/>
        </w:rPr>
        <w:t xml:space="preserve"> dne</w:t>
      </w:r>
      <w:r w:rsidRPr="003860CA">
        <w:rPr>
          <w:rFonts w:ascii="Arial" w:hAnsi="Arial" w:cs="Arial"/>
          <w:sz w:val="20"/>
          <w:szCs w:val="22"/>
        </w:rPr>
        <w:t xml:space="preserve">   </w:t>
      </w:r>
      <w:r>
        <w:rPr>
          <w:rFonts w:ascii="Arial" w:hAnsi="Arial" w:cs="Arial"/>
          <w:sz w:val="20"/>
          <w:szCs w:val="22"/>
          <w:lang w:val="cs-CZ"/>
        </w:rPr>
        <w:t>…</w:t>
      </w:r>
      <w:r w:rsidRPr="003860CA">
        <w:rPr>
          <w:rFonts w:ascii="Arial" w:hAnsi="Arial" w:cs="Arial"/>
          <w:sz w:val="20"/>
          <w:szCs w:val="22"/>
        </w:rPr>
        <w:t>………</w:t>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lang w:val="cs-CZ"/>
        </w:rPr>
        <w:t xml:space="preserve">      </w:t>
      </w:r>
      <w:r w:rsidRPr="003860CA">
        <w:rPr>
          <w:rFonts w:ascii="Arial" w:hAnsi="Arial" w:cs="Arial"/>
          <w:sz w:val="20"/>
          <w:szCs w:val="22"/>
        </w:rPr>
        <w:t xml:space="preserve">V ……. dne </w:t>
      </w:r>
      <w:r w:rsidRPr="003860CA">
        <w:rPr>
          <w:rFonts w:ascii="Arial" w:hAnsi="Arial" w:cs="Arial"/>
          <w:sz w:val="20"/>
          <w:szCs w:val="22"/>
          <w:lang w:val="cs-CZ"/>
        </w:rPr>
        <w:t xml:space="preserve"> ……….</w:t>
      </w:r>
    </w:p>
    <w:p w14:paraId="2427B4A6" w14:textId="77777777" w:rsidR="004B68DB" w:rsidRDefault="004B68DB" w:rsidP="004B68DB">
      <w:pPr>
        <w:pStyle w:val="Zkladntextodsazen"/>
        <w:ind w:left="0"/>
        <w:rPr>
          <w:rFonts w:ascii="Arial" w:hAnsi="Arial" w:cs="Arial"/>
          <w:sz w:val="20"/>
          <w:szCs w:val="22"/>
          <w:lang w:val="cs-CZ"/>
        </w:rPr>
      </w:pPr>
    </w:p>
    <w:p w14:paraId="224A0BCA" w14:textId="77777777" w:rsidR="004B68DB" w:rsidRDefault="004B68DB" w:rsidP="004B68DB">
      <w:pPr>
        <w:pStyle w:val="Zkladntextodsazen"/>
        <w:ind w:left="0"/>
        <w:rPr>
          <w:rFonts w:ascii="Arial" w:hAnsi="Arial" w:cs="Arial"/>
          <w:sz w:val="20"/>
          <w:szCs w:val="22"/>
          <w:lang w:val="cs-CZ"/>
        </w:rPr>
      </w:pPr>
    </w:p>
    <w:p w14:paraId="0DB302CD" w14:textId="77777777" w:rsidR="004B68DB" w:rsidRDefault="004B68DB" w:rsidP="004B68DB">
      <w:pPr>
        <w:pStyle w:val="Zkladntextodsazen"/>
        <w:ind w:left="0"/>
        <w:rPr>
          <w:rFonts w:ascii="Arial" w:hAnsi="Arial" w:cs="Arial"/>
          <w:sz w:val="20"/>
          <w:szCs w:val="22"/>
          <w:lang w:val="cs-CZ"/>
        </w:rPr>
      </w:pPr>
    </w:p>
    <w:p w14:paraId="277F31B7" w14:textId="77777777" w:rsidR="004B68DB" w:rsidRPr="00B75E75" w:rsidRDefault="004B68DB" w:rsidP="004B68DB">
      <w:pPr>
        <w:pStyle w:val="Zkladntextodsazen"/>
        <w:ind w:left="0"/>
        <w:rPr>
          <w:rFonts w:ascii="Arial" w:hAnsi="Arial" w:cs="Arial"/>
          <w:sz w:val="20"/>
          <w:szCs w:val="22"/>
          <w:lang w:val="cs-CZ"/>
        </w:rPr>
      </w:pPr>
    </w:p>
    <w:p w14:paraId="55A2F8A5" w14:textId="77777777" w:rsidR="004B68DB" w:rsidRPr="003860CA" w:rsidRDefault="004B68DB" w:rsidP="004B68DB">
      <w:pPr>
        <w:pStyle w:val="Zkladntextodsazen"/>
        <w:ind w:left="0"/>
        <w:rPr>
          <w:rFonts w:ascii="Arial" w:hAnsi="Arial" w:cs="Arial"/>
          <w:sz w:val="20"/>
          <w:szCs w:val="22"/>
        </w:rPr>
      </w:pPr>
      <w:r w:rsidRPr="003860CA">
        <w:rPr>
          <w:rFonts w:ascii="Arial" w:hAnsi="Arial" w:cs="Arial"/>
          <w:sz w:val="20"/>
          <w:szCs w:val="22"/>
        </w:rPr>
        <w:t>Objednatel:</w:t>
      </w:r>
      <w:r w:rsidRPr="003860CA">
        <w:rPr>
          <w:rFonts w:ascii="Arial" w:hAnsi="Arial" w:cs="Arial"/>
          <w:sz w:val="20"/>
          <w:szCs w:val="22"/>
        </w:rPr>
        <w:tab/>
      </w:r>
      <w:r w:rsidRPr="003860CA">
        <w:rPr>
          <w:rFonts w:ascii="Arial" w:hAnsi="Arial" w:cs="Arial"/>
          <w:sz w:val="20"/>
          <w:szCs w:val="22"/>
        </w:rPr>
        <w:tab/>
      </w:r>
      <w:r w:rsidRPr="003860CA">
        <w:rPr>
          <w:rFonts w:ascii="Arial" w:hAnsi="Arial" w:cs="Arial"/>
          <w:sz w:val="20"/>
          <w:szCs w:val="22"/>
        </w:rPr>
        <w:tab/>
      </w:r>
      <w:r w:rsidRPr="003860CA">
        <w:rPr>
          <w:rFonts w:ascii="Arial" w:hAnsi="Arial" w:cs="Arial"/>
          <w:sz w:val="20"/>
          <w:szCs w:val="22"/>
        </w:rPr>
        <w:tab/>
      </w:r>
      <w:r w:rsidRPr="003860CA">
        <w:rPr>
          <w:rFonts w:ascii="Arial" w:hAnsi="Arial" w:cs="Arial"/>
          <w:sz w:val="20"/>
          <w:szCs w:val="22"/>
        </w:rPr>
        <w:tab/>
      </w:r>
      <w:r w:rsidRPr="003860CA">
        <w:rPr>
          <w:rFonts w:ascii="Arial" w:hAnsi="Arial" w:cs="Arial"/>
          <w:sz w:val="20"/>
          <w:szCs w:val="22"/>
        </w:rPr>
        <w:tab/>
      </w:r>
      <w:r w:rsidRPr="003860CA">
        <w:rPr>
          <w:rFonts w:ascii="Arial" w:hAnsi="Arial" w:cs="Arial"/>
          <w:sz w:val="20"/>
          <w:szCs w:val="22"/>
        </w:rPr>
        <w:tab/>
        <w:t xml:space="preserve">Zhotovitel: </w:t>
      </w:r>
    </w:p>
    <w:p w14:paraId="6829B080" w14:textId="77777777" w:rsidR="004B68DB" w:rsidRDefault="004B68DB" w:rsidP="004B68DB">
      <w:pPr>
        <w:pStyle w:val="Zkladntextodsazen"/>
        <w:ind w:left="0"/>
        <w:rPr>
          <w:rFonts w:ascii="Arial" w:hAnsi="Arial" w:cs="Arial"/>
          <w:sz w:val="20"/>
          <w:szCs w:val="22"/>
          <w:lang w:val="cs-CZ"/>
        </w:rPr>
      </w:pPr>
      <w:r w:rsidRPr="003860CA">
        <w:rPr>
          <w:rFonts w:ascii="Arial" w:hAnsi="Arial" w:cs="Arial"/>
          <w:sz w:val="20"/>
          <w:szCs w:val="22"/>
        </w:rPr>
        <w:tab/>
      </w:r>
      <w:r w:rsidRPr="003860CA">
        <w:rPr>
          <w:rFonts w:ascii="Arial" w:hAnsi="Arial" w:cs="Arial"/>
          <w:sz w:val="20"/>
          <w:szCs w:val="22"/>
        </w:rPr>
        <w:tab/>
      </w:r>
      <w:r w:rsidRPr="003860CA">
        <w:rPr>
          <w:rFonts w:ascii="Arial" w:hAnsi="Arial" w:cs="Arial"/>
          <w:sz w:val="20"/>
          <w:szCs w:val="22"/>
        </w:rPr>
        <w:tab/>
      </w:r>
    </w:p>
    <w:p w14:paraId="2265012F" w14:textId="77777777" w:rsidR="004B68DB" w:rsidRPr="003C7618" w:rsidRDefault="004B68DB" w:rsidP="004B68DB">
      <w:pPr>
        <w:pStyle w:val="Zkladntextodsazen"/>
        <w:ind w:left="0"/>
        <w:rPr>
          <w:rFonts w:ascii="Arial" w:hAnsi="Arial" w:cs="Arial"/>
          <w:sz w:val="20"/>
          <w:szCs w:val="22"/>
          <w:lang w:val="cs-CZ"/>
        </w:rPr>
      </w:pPr>
    </w:p>
    <w:p w14:paraId="17EB2405" w14:textId="77777777" w:rsidR="004B68DB" w:rsidRPr="003860CA" w:rsidRDefault="004B68DB" w:rsidP="004B68DB">
      <w:pPr>
        <w:pStyle w:val="Zkladntextodsazen"/>
        <w:ind w:left="0"/>
        <w:rPr>
          <w:rFonts w:ascii="Arial" w:hAnsi="Arial" w:cs="Arial"/>
          <w:sz w:val="20"/>
          <w:szCs w:val="22"/>
        </w:rPr>
      </w:pPr>
      <w:r w:rsidRPr="003860CA">
        <w:rPr>
          <w:rFonts w:ascii="Arial" w:hAnsi="Arial" w:cs="Arial"/>
          <w:sz w:val="20"/>
          <w:szCs w:val="22"/>
        </w:rPr>
        <w:t>...............................................</w:t>
      </w:r>
      <w:r w:rsidRPr="003860CA">
        <w:rPr>
          <w:rFonts w:ascii="Arial" w:hAnsi="Arial" w:cs="Arial"/>
          <w:sz w:val="20"/>
          <w:szCs w:val="22"/>
        </w:rPr>
        <w:tab/>
      </w:r>
      <w:r w:rsidRPr="003860CA">
        <w:rPr>
          <w:rFonts w:ascii="Arial" w:hAnsi="Arial" w:cs="Arial"/>
          <w:sz w:val="20"/>
          <w:szCs w:val="22"/>
        </w:rPr>
        <w:tab/>
      </w:r>
      <w:r w:rsidRPr="003860CA">
        <w:rPr>
          <w:rFonts w:ascii="Arial" w:hAnsi="Arial" w:cs="Arial"/>
          <w:sz w:val="20"/>
          <w:szCs w:val="22"/>
        </w:rPr>
        <w:tab/>
      </w:r>
      <w:r w:rsidRPr="003860CA">
        <w:rPr>
          <w:rFonts w:ascii="Arial" w:hAnsi="Arial" w:cs="Arial"/>
          <w:sz w:val="20"/>
          <w:szCs w:val="22"/>
        </w:rPr>
        <w:tab/>
      </w:r>
      <w:r w:rsidRPr="003860CA">
        <w:rPr>
          <w:rFonts w:ascii="Arial" w:hAnsi="Arial" w:cs="Arial"/>
          <w:sz w:val="20"/>
          <w:szCs w:val="22"/>
        </w:rPr>
        <w:tab/>
        <w:t>.....................................................</w:t>
      </w:r>
    </w:p>
    <w:p w14:paraId="32D19348" w14:textId="77777777" w:rsidR="00085AE7" w:rsidRDefault="00085AE7"/>
    <w:sectPr w:rsidR="00085AE7" w:rsidSect="00F82952">
      <w:headerReference w:type="default" r:id="rId9"/>
      <w:footerReference w:type="default" r:id="rId10"/>
      <w:pgSz w:w="11906" w:h="16838" w:code="9"/>
      <w:pgMar w:top="1418" w:right="1418" w:bottom="1418" w:left="1418" w:header="709" w:footer="709" w:gutter="0"/>
      <w:paperSrc w:first="15" w:other="15"/>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C7A9883" w15:done="0"/>
  <w15:commentEx w15:paraId="26398AF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55857A" w14:textId="77777777" w:rsidR="002D24BA" w:rsidRDefault="002D24BA">
      <w:r>
        <w:separator/>
      </w:r>
    </w:p>
  </w:endnote>
  <w:endnote w:type="continuationSeparator" w:id="0">
    <w:p w14:paraId="524E0951" w14:textId="77777777" w:rsidR="002D24BA" w:rsidRDefault="002D2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Franklin Gothic Book">
    <w:panose1 w:val="020B0503020102020204"/>
    <w:charset w:val="EE"/>
    <w:family w:val="swiss"/>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FF12A" w14:textId="77777777" w:rsidR="00F82952" w:rsidRPr="003530AF" w:rsidRDefault="00F82952" w:rsidP="00F82952">
    <w:pPr>
      <w:pStyle w:val="Zpat"/>
      <w:jc w:val="right"/>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8FC3FE" w14:textId="77777777" w:rsidR="002D24BA" w:rsidRDefault="002D24BA">
      <w:r>
        <w:separator/>
      </w:r>
    </w:p>
  </w:footnote>
  <w:footnote w:type="continuationSeparator" w:id="0">
    <w:p w14:paraId="4B295DF8" w14:textId="77777777" w:rsidR="002D24BA" w:rsidRDefault="002D24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F8DC9" w14:textId="77777777" w:rsidR="00F82952" w:rsidRDefault="00F82952">
    <w:pPr>
      <w:pStyle w:val="Zhlav"/>
      <w:jc w:val="center"/>
    </w:pPr>
    <w:r>
      <w:fldChar w:fldCharType="begin"/>
    </w:r>
    <w:r>
      <w:instrText xml:space="preserve"> PAGE   \* MERGEFORMAT </w:instrText>
    </w:r>
    <w:r>
      <w:fldChar w:fldCharType="separate"/>
    </w:r>
    <w:r w:rsidR="008F6244">
      <w:rPr>
        <w:noProof/>
      </w:rPr>
      <w:t>4</w:t>
    </w:r>
    <w:r>
      <w:fldChar w:fldCharType="end"/>
    </w:r>
  </w:p>
  <w:p w14:paraId="660F44AA" w14:textId="77777777" w:rsidR="00F82952" w:rsidRPr="00624DC2" w:rsidRDefault="00F82952">
    <w:pPr>
      <w:pStyle w:val="Zhlav"/>
      <w:tabs>
        <w:tab w:val="left" w:pos="709"/>
      </w:tabs>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6E680A68"/>
    <w:name w:val="WW8Num3"/>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6"/>
    <w:multiLevelType w:val="singleLevel"/>
    <w:tmpl w:val="00000006"/>
    <w:name w:val="WW8Num9"/>
    <w:lvl w:ilvl="0">
      <w:start w:val="1"/>
      <w:numFmt w:val="bullet"/>
      <w:lvlText w:val="-"/>
      <w:lvlJc w:val="left"/>
      <w:pPr>
        <w:tabs>
          <w:tab w:val="num" w:pos="0"/>
        </w:tabs>
        <w:ind w:left="720" w:hanging="360"/>
      </w:pPr>
      <w:rPr>
        <w:rFonts w:ascii="Verdana" w:hAnsi="Verdana" w:cs="Verdana"/>
        <w:color w:val="auto"/>
      </w:rPr>
    </w:lvl>
  </w:abstractNum>
  <w:abstractNum w:abstractNumId="2">
    <w:nsid w:val="00000009"/>
    <w:multiLevelType w:val="singleLevel"/>
    <w:tmpl w:val="00000009"/>
    <w:name w:val="WW8Num14"/>
    <w:lvl w:ilvl="0">
      <w:start w:val="1"/>
      <w:numFmt w:val="bullet"/>
      <w:pStyle w:val="StylPedAutomatickyZaAutomaticky1"/>
      <w:lvlText w:val=""/>
      <w:lvlJc w:val="left"/>
      <w:pPr>
        <w:tabs>
          <w:tab w:val="num" w:pos="0"/>
        </w:tabs>
        <w:ind w:left="720" w:hanging="360"/>
      </w:pPr>
      <w:rPr>
        <w:rFonts w:ascii="Symbol" w:hAnsi="Symbol" w:cs="Symbol"/>
      </w:rPr>
    </w:lvl>
  </w:abstractNum>
  <w:abstractNum w:abstractNumId="3">
    <w:nsid w:val="0000000A"/>
    <w:multiLevelType w:val="singleLevel"/>
    <w:tmpl w:val="0000000A"/>
    <w:name w:val="WW8Num17"/>
    <w:lvl w:ilvl="0">
      <w:start w:val="1"/>
      <w:numFmt w:val="bullet"/>
      <w:lvlText w:val=""/>
      <w:lvlJc w:val="left"/>
      <w:pPr>
        <w:tabs>
          <w:tab w:val="num" w:pos="0"/>
        </w:tabs>
        <w:ind w:left="720" w:hanging="360"/>
      </w:pPr>
      <w:rPr>
        <w:rFonts w:ascii="Symbol" w:hAnsi="Symbol" w:cs="Symbol"/>
      </w:rPr>
    </w:lvl>
  </w:abstractNum>
  <w:abstractNum w:abstractNumId="4">
    <w:nsid w:val="00000011"/>
    <w:multiLevelType w:val="singleLevel"/>
    <w:tmpl w:val="A1E2C7B8"/>
    <w:name w:val="WW8Num29"/>
    <w:lvl w:ilvl="0">
      <w:start w:val="1"/>
      <w:numFmt w:val="bullet"/>
      <w:lvlText w:val=""/>
      <w:lvlJc w:val="left"/>
      <w:pPr>
        <w:tabs>
          <w:tab w:val="num" w:pos="0"/>
        </w:tabs>
        <w:ind w:left="720" w:hanging="360"/>
      </w:pPr>
      <w:rPr>
        <w:rFonts w:ascii="Symbol" w:hAnsi="Symbol" w:cs="Symbol"/>
        <w:sz w:val="20"/>
      </w:rPr>
    </w:lvl>
  </w:abstractNum>
  <w:abstractNum w:abstractNumId="5">
    <w:nsid w:val="03120B63"/>
    <w:multiLevelType w:val="hybridMultilevel"/>
    <w:tmpl w:val="111839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3324907"/>
    <w:multiLevelType w:val="hybridMultilevel"/>
    <w:tmpl w:val="FB50E34A"/>
    <w:lvl w:ilvl="0" w:tplc="22D22396">
      <w:start w:val="1"/>
      <w:numFmt w:val="decimal"/>
      <w:lvlText w:val="%1."/>
      <w:lvlJc w:val="left"/>
      <w:pPr>
        <w:ind w:left="1004" w:hanging="360"/>
      </w:pPr>
      <w:rPr>
        <w:sz w:val="20"/>
        <w:szCs w:val="20"/>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7">
    <w:nsid w:val="17426F7D"/>
    <w:multiLevelType w:val="hybridMultilevel"/>
    <w:tmpl w:val="9B64CD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DBA20FD"/>
    <w:multiLevelType w:val="hybridMultilevel"/>
    <w:tmpl w:val="BAC246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62D3B23"/>
    <w:multiLevelType w:val="hybridMultilevel"/>
    <w:tmpl w:val="F968C3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BC52EDE"/>
    <w:multiLevelType w:val="hybridMultilevel"/>
    <w:tmpl w:val="67AA57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17D0E23"/>
    <w:multiLevelType w:val="hybridMultilevel"/>
    <w:tmpl w:val="02ACEBD0"/>
    <w:lvl w:ilvl="0" w:tplc="499691C6">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4F8315C9"/>
    <w:multiLevelType w:val="hybridMultilevel"/>
    <w:tmpl w:val="0F1E4FA8"/>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51057FCC"/>
    <w:multiLevelType w:val="hybridMultilevel"/>
    <w:tmpl w:val="2D1E63BA"/>
    <w:lvl w:ilvl="0" w:tplc="55842BF8">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4C54343"/>
    <w:multiLevelType w:val="hybridMultilevel"/>
    <w:tmpl w:val="3850DC30"/>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5">
    <w:nsid w:val="58062ED9"/>
    <w:multiLevelType w:val="hybridMultilevel"/>
    <w:tmpl w:val="B6D22750"/>
    <w:lvl w:ilvl="0" w:tplc="A5F8A6A8">
      <w:start w:val="1"/>
      <w:numFmt w:val="decimal"/>
      <w:lvlText w:val="%1."/>
      <w:lvlJc w:val="left"/>
      <w:pPr>
        <w:ind w:left="720" w:hanging="360"/>
      </w:pPr>
      <w:rPr>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BD308FD"/>
    <w:multiLevelType w:val="hybridMultilevel"/>
    <w:tmpl w:val="134486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D095FFC"/>
    <w:multiLevelType w:val="hybridMultilevel"/>
    <w:tmpl w:val="05AACE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55C3436"/>
    <w:multiLevelType w:val="hybridMultilevel"/>
    <w:tmpl w:val="77F2E14C"/>
    <w:lvl w:ilvl="0" w:tplc="B50C3A88">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69C56EF4"/>
    <w:multiLevelType w:val="hybridMultilevel"/>
    <w:tmpl w:val="CFB257C0"/>
    <w:lvl w:ilvl="0" w:tplc="B50C3A88">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C89216A"/>
    <w:multiLevelType w:val="hybridMultilevel"/>
    <w:tmpl w:val="38F453F4"/>
    <w:lvl w:ilvl="0" w:tplc="04050017">
      <w:start w:val="1"/>
      <w:numFmt w:val="lowerLetter"/>
      <w:lvlText w:val="%1)"/>
      <w:lvlJc w:val="left"/>
      <w:pPr>
        <w:ind w:left="1855" w:hanging="360"/>
      </w:pPr>
    </w:lvl>
    <w:lvl w:ilvl="1" w:tplc="04050019" w:tentative="1">
      <w:start w:val="1"/>
      <w:numFmt w:val="lowerLetter"/>
      <w:lvlText w:val="%2."/>
      <w:lvlJc w:val="left"/>
      <w:pPr>
        <w:ind w:left="2575" w:hanging="360"/>
      </w:pPr>
    </w:lvl>
    <w:lvl w:ilvl="2" w:tplc="0405001B" w:tentative="1">
      <w:start w:val="1"/>
      <w:numFmt w:val="lowerRoman"/>
      <w:lvlText w:val="%3."/>
      <w:lvlJc w:val="right"/>
      <w:pPr>
        <w:ind w:left="3295" w:hanging="180"/>
      </w:pPr>
    </w:lvl>
    <w:lvl w:ilvl="3" w:tplc="0405000F" w:tentative="1">
      <w:start w:val="1"/>
      <w:numFmt w:val="decimal"/>
      <w:lvlText w:val="%4."/>
      <w:lvlJc w:val="left"/>
      <w:pPr>
        <w:ind w:left="4015" w:hanging="360"/>
      </w:pPr>
    </w:lvl>
    <w:lvl w:ilvl="4" w:tplc="04050019" w:tentative="1">
      <w:start w:val="1"/>
      <w:numFmt w:val="lowerLetter"/>
      <w:lvlText w:val="%5."/>
      <w:lvlJc w:val="left"/>
      <w:pPr>
        <w:ind w:left="4735" w:hanging="360"/>
      </w:pPr>
    </w:lvl>
    <w:lvl w:ilvl="5" w:tplc="0405001B" w:tentative="1">
      <w:start w:val="1"/>
      <w:numFmt w:val="lowerRoman"/>
      <w:lvlText w:val="%6."/>
      <w:lvlJc w:val="right"/>
      <w:pPr>
        <w:ind w:left="5455" w:hanging="180"/>
      </w:pPr>
    </w:lvl>
    <w:lvl w:ilvl="6" w:tplc="0405000F" w:tentative="1">
      <w:start w:val="1"/>
      <w:numFmt w:val="decimal"/>
      <w:lvlText w:val="%7."/>
      <w:lvlJc w:val="left"/>
      <w:pPr>
        <w:ind w:left="6175" w:hanging="360"/>
      </w:pPr>
    </w:lvl>
    <w:lvl w:ilvl="7" w:tplc="04050019" w:tentative="1">
      <w:start w:val="1"/>
      <w:numFmt w:val="lowerLetter"/>
      <w:lvlText w:val="%8."/>
      <w:lvlJc w:val="left"/>
      <w:pPr>
        <w:ind w:left="6895" w:hanging="360"/>
      </w:pPr>
    </w:lvl>
    <w:lvl w:ilvl="8" w:tplc="0405001B" w:tentative="1">
      <w:start w:val="1"/>
      <w:numFmt w:val="lowerRoman"/>
      <w:lvlText w:val="%9."/>
      <w:lvlJc w:val="right"/>
      <w:pPr>
        <w:ind w:left="7615" w:hanging="180"/>
      </w:pPr>
    </w:lvl>
  </w:abstractNum>
  <w:abstractNum w:abstractNumId="21">
    <w:nsid w:val="79D479EA"/>
    <w:multiLevelType w:val="hybridMultilevel"/>
    <w:tmpl w:val="B7B41FC6"/>
    <w:lvl w:ilvl="0" w:tplc="B50C3A88">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EF66C25"/>
    <w:multiLevelType w:val="multilevel"/>
    <w:tmpl w:val="2F46F970"/>
    <w:lvl w:ilvl="0">
      <w:start w:val="1"/>
      <w:numFmt w:val="decimal"/>
      <w:lvlText w:val="%1."/>
      <w:lvlJc w:val="left"/>
      <w:pPr>
        <w:ind w:left="360" w:hanging="360"/>
      </w:pPr>
      <w:rPr>
        <w:rFonts w:ascii="Arial" w:eastAsia="Times New Roman"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9"/>
  </w:num>
  <w:num w:numId="3">
    <w:abstractNumId w:val="2"/>
  </w:num>
  <w:num w:numId="4">
    <w:abstractNumId w:val="1"/>
  </w:num>
  <w:num w:numId="5">
    <w:abstractNumId w:val="3"/>
  </w:num>
  <w:num w:numId="6">
    <w:abstractNumId w:val="4"/>
  </w:num>
  <w:num w:numId="7">
    <w:abstractNumId w:val="14"/>
  </w:num>
  <w:num w:numId="8">
    <w:abstractNumId w:val="6"/>
  </w:num>
  <w:num w:numId="9">
    <w:abstractNumId w:val="8"/>
  </w:num>
  <w:num w:numId="10">
    <w:abstractNumId w:val="11"/>
  </w:num>
  <w:num w:numId="11">
    <w:abstractNumId w:val="10"/>
  </w:num>
  <w:num w:numId="12">
    <w:abstractNumId w:val="17"/>
  </w:num>
  <w:num w:numId="13">
    <w:abstractNumId w:val="16"/>
  </w:num>
  <w:num w:numId="14">
    <w:abstractNumId w:val="5"/>
  </w:num>
  <w:num w:numId="15">
    <w:abstractNumId w:val="7"/>
  </w:num>
  <w:num w:numId="16">
    <w:abstractNumId w:val="19"/>
  </w:num>
  <w:num w:numId="17">
    <w:abstractNumId w:val="21"/>
  </w:num>
  <w:num w:numId="18">
    <w:abstractNumId w:val="18"/>
  </w:num>
  <w:num w:numId="19">
    <w:abstractNumId w:val="15"/>
  </w:num>
  <w:num w:numId="20">
    <w:abstractNumId w:val="13"/>
  </w:num>
  <w:num w:numId="21">
    <w:abstractNumId w:val="12"/>
  </w:num>
  <w:num w:numId="22">
    <w:abstractNumId w:val="22"/>
  </w:num>
  <w:num w:numId="23">
    <w:abstractNumId w:val="2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ysilka Pavel">
    <w15:presenceInfo w15:providerId="AD" w15:userId="S-1-5-21-682003330-1788223648-725345543-271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8DB"/>
    <w:rsid w:val="000536EA"/>
    <w:rsid w:val="00062D9E"/>
    <w:rsid w:val="00085AE7"/>
    <w:rsid w:val="000A20ED"/>
    <w:rsid w:val="000A72E8"/>
    <w:rsid w:val="000D59D7"/>
    <w:rsid w:val="00143931"/>
    <w:rsid w:val="00181996"/>
    <w:rsid w:val="001906CC"/>
    <w:rsid w:val="00196E68"/>
    <w:rsid w:val="001A55CC"/>
    <w:rsid w:val="00214A93"/>
    <w:rsid w:val="002C1A73"/>
    <w:rsid w:val="002C69A4"/>
    <w:rsid w:val="002D24BA"/>
    <w:rsid w:val="002E1B11"/>
    <w:rsid w:val="00394094"/>
    <w:rsid w:val="003D3496"/>
    <w:rsid w:val="00406509"/>
    <w:rsid w:val="00444341"/>
    <w:rsid w:val="004B68DB"/>
    <w:rsid w:val="004B7E62"/>
    <w:rsid w:val="00506976"/>
    <w:rsid w:val="00531568"/>
    <w:rsid w:val="00560218"/>
    <w:rsid w:val="00585653"/>
    <w:rsid w:val="00651A68"/>
    <w:rsid w:val="00726A83"/>
    <w:rsid w:val="00770CA8"/>
    <w:rsid w:val="00797BB0"/>
    <w:rsid w:val="007A3418"/>
    <w:rsid w:val="007B3691"/>
    <w:rsid w:val="007C3EB5"/>
    <w:rsid w:val="007F0704"/>
    <w:rsid w:val="00845F7E"/>
    <w:rsid w:val="008D6974"/>
    <w:rsid w:val="008E2EEA"/>
    <w:rsid w:val="008E318A"/>
    <w:rsid w:val="008F6244"/>
    <w:rsid w:val="009B5BE7"/>
    <w:rsid w:val="009B7F1A"/>
    <w:rsid w:val="00A14C63"/>
    <w:rsid w:val="00A611CC"/>
    <w:rsid w:val="00AD6DD9"/>
    <w:rsid w:val="00AD6E7A"/>
    <w:rsid w:val="00B30D25"/>
    <w:rsid w:val="00CB627D"/>
    <w:rsid w:val="00CC75D2"/>
    <w:rsid w:val="00D56704"/>
    <w:rsid w:val="00D8496A"/>
    <w:rsid w:val="00DC2CD1"/>
    <w:rsid w:val="00E1406C"/>
    <w:rsid w:val="00E2135D"/>
    <w:rsid w:val="00E635E0"/>
    <w:rsid w:val="00E66591"/>
    <w:rsid w:val="00F2042A"/>
    <w:rsid w:val="00F2521B"/>
    <w:rsid w:val="00F31BCA"/>
    <w:rsid w:val="00F36419"/>
    <w:rsid w:val="00F801EA"/>
    <w:rsid w:val="00F82952"/>
    <w:rsid w:val="00FB1620"/>
    <w:rsid w:val="00FE0C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60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B68DB"/>
    <w:pPr>
      <w:spacing w:after="0" w:line="240" w:lineRule="auto"/>
    </w:pPr>
    <w:rPr>
      <w:rFonts w:ascii="Arial" w:eastAsia="Times New Roman" w:hAnsi="Arial" w:cs="Times New Roman"/>
      <w:sz w:val="19"/>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4B68DB"/>
    <w:pPr>
      <w:tabs>
        <w:tab w:val="center" w:pos="4703"/>
        <w:tab w:val="right" w:pos="9406"/>
      </w:tabs>
    </w:pPr>
    <w:rPr>
      <w:sz w:val="16"/>
      <w:lang w:val="x-none" w:eastAsia="x-none"/>
    </w:rPr>
  </w:style>
  <w:style w:type="character" w:customStyle="1" w:styleId="ZhlavChar">
    <w:name w:val="Záhlaví Char"/>
    <w:basedOn w:val="Standardnpsmoodstavce"/>
    <w:link w:val="Zhlav"/>
    <w:uiPriority w:val="99"/>
    <w:rsid w:val="004B68DB"/>
    <w:rPr>
      <w:rFonts w:ascii="Arial" w:eastAsia="Times New Roman" w:hAnsi="Arial" w:cs="Times New Roman"/>
      <w:sz w:val="16"/>
      <w:szCs w:val="24"/>
      <w:lang w:val="x-none" w:eastAsia="x-none"/>
    </w:rPr>
  </w:style>
  <w:style w:type="paragraph" w:styleId="Zpat">
    <w:name w:val="footer"/>
    <w:basedOn w:val="Normln"/>
    <w:link w:val="ZpatChar"/>
    <w:uiPriority w:val="99"/>
    <w:rsid w:val="004B68DB"/>
    <w:pPr>
      <w:tabs>
        <w:tab w:val="center" w:pos="4703"/>
        <w:tab w:val="right" w:pos="9406"/>
      </w:tabs>
    </w:pPr>
    <w:rPr>
      <w:rFonts w:ascii="Times New Roman" w:hAnsi="Times New Roman"/>
      <w:sz w:val="24"/>
      <w:lang w:val="x-none" w:eastAsia="x-none"/>
    </w:rPr>
  </w:style>
  <w:style w:type="character" w:customStyle="1" w:styleId="ZpatChar">
    <w:name w:val="Zápatí Char"/>
    <w:basedOn w:val="Standardnpsmoodstavce"/>
    <w:link w:val="Zpat"/>
    <w:uiPriority w:val="99"/>
    <w:rsid w:val="004B68DB"/>
    <w:rPr>
      <w:rFonts w:ascii="Times New Roman" w:eastAsia="Times New Roman" w:hAnsi="Times New Roman" w:cs="Times New Roman"/>
      <w:sz w:val="24"/>
      <w:szCs w:val="24"/>
      <w:lang w:val="x-none" w:eastAsia="x-none"/>
    </w:rPr>
  </w:style>
  <w:style w:type="paragraph" w:styleId="Odstavecseseznamem">
    <w:name w:val="List Paragraph"/>
    <w:basedOn w:val="Normln"/>
    <w:uiPriority w:val="34"/>
    <w:qFormat/>
    <w:rsid w:val="004B68DB"/>
    <w:pPr>
      <w:ind w:left="720"/>
      <w:contextualSpacing/>
    </w:pPr>
  </w:style>
  <w:style w:type="paragraph" w:customStyle="1" w:styleId="StylPedAutomatickyZaAutomaticky1">
    <w:name w:val="Styl Před:  Automaticky Za:  Automaticky1"/>
    <w:basedOn w:val="Normln"/>
    <w:rsid w:val="004B68DB"/>
    <w:pPr>
      <w:numPr>
        <w:numId w:val="3"/>
      </w:numPr>
      <w:tabs>
        <w:tab w:val="clear" w:pos="0"/>
        <w:tab w:val="num" w:pos="1800"/>
      </w:tabs>
      <w:spacing w:before="120" w:beforeAutospacing="1" w:after="120" w:afterAutospacing="1"/>
      <w:ind w:left="1800"/>
      <w:jc w:val="both"/>
    </w:pPr>
    <w:rPr>
      <w:rFonts w:ascii="Franklin Gothic Book" w:hAnsi="Franklin Gothic Book" w:cs="Franklin Gothic Book"/>
      <w:sz w:val="22"/>
      <w:szCs w:val="22"/>
      <w:lang w:eastAsia="cs-CZ"/>
    </w:rPr>
  </w:style>
  <w:style w:type="paragraph" w:styleId="Zkladntextodsazen">
    <w:name w:val="Body Text Indent"/>
    <w:basedOn w:val="Normln"/>
    <w:link w:val="ZkladntextodsazenChar"/>
    <w:uiPriority w:val="99"/>
    <w:unhideWhenUsed/>
    <w:rsid w:val="004B68DB"/>
    <w:pPr>
      <w:spacing w:after="120"/>
      <w:ind w:left="283"/>
    </w:pPr>
    <w:rPr>
      <w:rFonts w:ascii="Times New Roman" w:hAnsi="Times New Roman"/>
      <w:sz w:val="24"/>
      <w:lang w:val="x-none" w:eastAsia="x-none"/>
    </w:rPr>
  </w:style>
  <w:style w:type="character" w:customStyle="1" w:styleId="ZkladntextodsazenChar">
    <w:name w:val="Základní text odsazený Char"/>
    <w:basedOn w:val="Standardnpsmoodstavce"/>
    <w:link w:val="Zkladntextodsazen"/>
    <w:uiPriority w:val="99"/>
    <w:rsid w:val="004B68DB"/>
    <w:rPr>
      <w:rFonts w:ascii="Times New Roman" w:eastAsia="Times New Roman" w:hAnsi="Times New Roman" w:cs="Times New Roman"/>
      <w:sz w:val="24"/>
      <w:szCs w:val="24"/>
      <w:lang w:val="x-none" w:eastAsia="x-none"/>
    </w:rPr>
  </w:style>
  <w:style w:type="paragraph" w:styleId="Textbubliny">
    <w:name w:val="Balloon Text"/>
    <w:basedOn w:val="Normln"/>
    <w:link w:val="TextbublinyChar"/>
    <w:uiPriority w:val="99"/>
    <w:semiHidden/>
    <w:unhideWhenUsed/>
    <w:rsid w:val="00770CA8"/>
    <w:rPr>
      <w:rFonts w:cs="Arial"/>
      <w:sz w:val="16"/>
      <w:szCs w:val="16"/>
    </w:rPr>
  </w:style>
  <w:style w:type="character" w:customStyle="1" w:styleId="TextbublinyChar">
    <w:name w:val="Text bubliny Char"/>
    <w:basedOn w:val="Standardnpsmoodstavce"/>
    <w:link w:val="Textbubliny"/>
    <w:uiPriority w:val="99"/>
    <w:semiHidden/>
    <w:rsid w:val="00770CA8"/>
    <w:rPr>
      <w:rFonts w:ascii="Arial" w:eastAsia="Times New Roman" w:hAnsi="Arial" w:cs="Arial"/>
      <w:sz w:val="16"/>
      <w:szCs w:val="16"/>
    </w:rPr>
  </w:style>
  <w:style w:type="character" w:styleId="Hypertextovodkaz">
    <w:name w:val="Hyperlink"/>
    <w:basedOn w:val="Standardnpsmoodstavce"/>
    <w:uiPriority w:val="99"/>
    <w:unhideWhenUsed/>
    <w:rsid w:val="00E2135D"/>
    <w:rPr>
      <w:color w:val="0000FF" w:themeColor="hyperlink"/>
      <w:u w:val="single"/>
    </w:rPr>
  </w:style>
  <w:style w:type="character" w:styleId="Odkaznakoment">
    <w:name w:val="annotation reference"/>
    <w:basedOn w:val="Standardnpsmoodstavce"/>
    <w:uiPriority w:val="99"/>
    <w:semiHidden/>
    <w:unhideWhenUsed/>
    <w:rsid w:val="00F36419"/>
    <w:rPr>
      <w:sz w:val="16"/>
      <w:szCs w:val="16"/>
    </w:rPr>
  </w:style>
  <w:style w:type="paragraph" w:styleId="Textkomente">
    <w:name w:val="annotation text"/>
    <w:basedOn w:val="Normln"/>
    <w:link w:val="TextkomenteChar"/>
    <w:uiPriority w:val="99"/>
    <w:semiHidden/>
    <w:unhideWhenUsed/>
    <w:rsid w:val="00F36419"/>
    <w:rPr>
      <w:sz w:val="20"/>
      <w:szCs w:val="20"/>
    </w:rPr>
  </w:style>
  <w:style w:type="character" w:customStyle="1" w:styleId="TextkomenteChar">
    <w:name w:val="Text komentáře Char"/>
    <w:basedOn w:val="Standardnpsmoodstavce"/>
    <w:link w:val="Textkomente"/>
    <w:uiPriority w:val="99"/>
    <w:semiHidden/>
    <w:rsid w:val="00F36419"/>
    <w:rPr>
      <w:rFonts w:ascii="Arial" w:eastAsia="Times New Roman" w:hAnsi="Arial" w:cs="Times New Roman"/>
      <w:sz w:val="20"/>
      <w:szCs w:val="20"/>
    </w:rPr>
  </w:style>
  <w:style w:type="paragraph" w:styleId="Pedmtkomente">
    <w:name w:val="annotation subject"/>
    <w:basedOn w:val="Textkomente"/>
    <w:next w:val="Textkomente"/>
    <w:link w:val="PedmtkomenteChar"/>
    <w:uiPriority w:val="99"/>
    <w:semiHidden/>
    <w:unhideWhenUsed/>
    <w:rsid w:val="00F36419"/>
    <w:rPr>
      <w:b/>
      <w:bCs/>
    </w:rPr>
  </w:style>
  <w:style w:type="character" w:customStyle="1" w:styleId="PedmtkomenteChar">
    <w:name w:val="Předmět komentáře Char"/>
    <w:basedOn w:val="TextkomenteChar"/>
    <w:link w:val="Pedmtkomente"/>
    <w:uiPriority w:val="99"/>
    <w:semiHidden/>
    <w:rsid w:val="00F36419"/>
    <w:rPr>
      <w:rFonts w:ascii="Arial" w:eastAsia="Times New Roman" w:hAnsi="Arial" w:cs="Times New Roman"/>
      <w:b/>
      <w:bCs/>
      <w:sz w:val="20"/>
      <w:szCs w:val="20"/>
    </w:rPr>
  </w:style>
  <w:style w:type="character" w:styleId="Siln">
    <w:name w:val="Strong"/>
    <w:basedOn w:val="Standardnpsmoodstavce"/>
    <w:qFormat/>
    <w:rsid w:val="007C3EB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B68DB"/>
    <w:pPr>
      <w:spacing w:after="0" w:line="240" w:lineRule="auto"/>
    </w:pPr>
    <w:rPr>
      <w:rFonts w:ascii="Arial" w:eastAsia="Times New Roman" w:hAnsi="Arial" w:cs="Times New Roman"/>
      <w:sz w:val="19"/>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4B68DB"/>
    <w:pPr>
      <w:tabs>
        <w:tab w:val="center" w:pos="4703"/>
        <w:tab w:val="right" w:pos="9406"/>
      </w:tabs>
    </w:pPr>
    <w:rPr>
      <w:sz w:val="16"/>
      <w:lang w:val="x-none" w:eastAsia="x-none"/>
    </w:rPr>
  </w:style>
  <w:style w:type="character" w:customStyle="1" w:styleId="ZhlavChar">
    <w:name w:val="Záhlaví Char"/>
    <w:basedOn w:val="Standardnpsmoodstavce"/>
    <w:link w:val="Zhlav"/>
    <w:uiPriority w:val="99"/>
    <w:rsid w:val="004B68DB"/>
    <w:rPr>
      <w:rFonts w:ascii="Arial" w:eastAsia="Times New Roman" w:hAnsi="Arial" w:cs="Times New Roman"/>
      <w:sz w:val="16"/>
      <w:szCs w:val="24"/>
      <w:lang w:val="x-none" w:eastAsia="x-none"/>
    </w:rPr>
  </w:style>
  <w:style w:type="paragraph" w:styleId="Zpat">
    <w:name w:val="footer"/>
    <w:basedOn w:val="Normln"/>
    <w:link w:val="ZpatChar"/>
    <w:uiPriority w:val="99"/>
    <w:rsid w:val="004B68DB"/>
    <w:pPr>
      <w:tabs>
        <w:tab w:val="center" w:pos="4703"/>
        <w:tab w:val="right" w:pos="9406"/>
      </w:tabs>
    </w:pPr>
    <w:rPr>
      <w:rFonts w:ascii="Times New Roman" w:hAnsi="Times New Roman"/>
      <w:sz w:val="24"/>
      <w:lang w:val="x-none" w:eastAsia="x-none"/>
    </w:rPr>
  </w:style>
  <w:style w:type="character" w:customStyle="1" w:styleId="ZpatChar">
    <w:name w:val="Zápatí Char"/>
    <w:basedOn w:val="Standardnpsmoodstavce"/>
    <w:link w:val="Zpat"/>
    <w:uiPriority w:val="99"/>
    <w:rsid w:val="004B68DB"/>
    <w:rPr>
      <w:rFonts w:ascii="Times New Roman" w:eastAsia="Times New Roman" w:hAnsi="Times New Roman" w:cs="Times New Roman"/>
      <w:sz w:val="24"/>
      <w:szCs w:val="24"/>
      <w:lang w:val="x-none" w:eastAsia="x-none"/>
    </w:rPr>
  </w:style>
  <w:style w:type="paragraph" w:styleId="Odstavecseseznamem">
    <w:name w:val="List Paragraph"/>
    <w:basedOn w:val="Normln"/>
    <w:uiPriority w:val="34"/>
    <w:qFormat/>
    <w:rsid w:val="004B68DB"/>
    <w:pPr>
      <w:ind w:left="720"/>
      <w:contextualSpacing/>
    </w:pPr>
  </w:style>
  <w:style w:type="paragraph" w:customStyle="1" w:styleId="StylPedAutomatickyZaAutomaticky1">
    <w:name w:val="Styl Před:  Automaticky Za:  Automaticky1"/>
    <w:basedOn w:val="Normln"/>
    <w:rsid w:val="004B68DB"/>
    <w:pPr>
      <w:numPr>
        <w:numId w:val="3"/>
      </w:numPr>
      <w:tabs>
        <w:tab w:val="clear" w:pos="0"/>
        <w:tab w:val="num" w:pos="1800"/>
      </w:tabs>
      <w:spacing w:before="120" w:beforeAutospacing="1" w:after="120" w:afterAutospacing="1"/>
      <w:ind w:left="1800"/>
      <w:jc w:val="both"/>
    </w:pPr>
    <w:rPr>
      <w:rFonts w:ascii="Franklin Gothic Book" w:hAnsi="Franklin Gothic Book" w:cs="Franklin Gothic Book"/>
      <w:sz w:val="22"/>
      <w:szCs w:val="22"/>
      <w:lang w:eastAsia="cs-CZ"/>
    </w:rPr>
  </w:style>
  <w:style w:type="paragraph" w:styleId="Zkladntextodsazen">
    <w:name w:val="Body Text Indent"/>
    <w:basedOn w:val="Normln"/>
    <w:link w:val="ZkladntextodsazenChar"/>
    <w:uiPriority w:val="99"/>
    <w:unhideWhenUsed/>
    <w:rsid w:val="004B68DB"/>
    <w:pPr>
      <w:spacing w:after="120"/>
      <w:ind w:left="283"/>
    </w:pPr>
    <w:rPr>
      <w:rFonts w:ascii="Times New Roman" w:hAnsi="Times New Roman"/>
      <w:sz w:val="24"/>
      <w:lang w:val="x-none" w:eastAsia="x-none"/>
    </w:rPr>
  </w:style>
  <w:style w:type="character" w:customStyle="1" w:styleId="ZkladntextodsazenChar">
    <w:name w:val="Základní text odsazený Char"/>
    <w:basedOn w:val="Standardnpsmoodstavce"/>
    <w:link w:val="Zkladntextodsazen"/>
    <w:uiPriority w:val="99"/>
    <w:rsid w:val="004B68DB"/>
    <w:rPr>
      <w:rFonts w:ascii="Times New Roman" w:eastAsia="Times New Roman" w:hAnsi="Times New Roman" w:cs="Times New Roman"/>
      <w:sz w:val="24"/>
      <w:szCs w:val="24"/>
      <w:lang w:val="x-none" w:eastAsia="x-none"/>
    </w:rPr>
  </w:style>
  <w:style w:type="paragraph" w:styleId="Textbubliny">
    <w:name w:val="Balloon Text"/>
    <w:basedOn w:val="Normln"/>
    <w:link w:val="TextbublinyChar"/>
    <w:uiPriority w:val="99"/>
    <w:semiHidden/>
    <w:unhideWhenUsed/>
    <w:rsid w:val="00770CA8"/>
    <w:rPr>
      <w:rFonts w:cs="Arial"/>
      <w:sz w:val="16"/>
      <w:szCs w:val="16"/>
    </w:rPr>
  </w:style>
  <w:style w:type="character" w:customStyle="1" w:styleId="TextbublinyChar">
    <w:name w:val="Text bubliny Char"/>
    <w:basedOn w:val="Standardnpsmoodstavce"/>
    <w:link w:val="Textbubliny"/>
    <w:uiPriority w:val="99"/>
    <w:semiHidden/>
    <w:rsid w:val="00770CA8"/>
    <w:rPr>
      <w:rFonts w:ascii="Arial" w:eastAsia="Times New Roman" w:hAnsi="Arial" w:cs="Arial"/>
      <w:sz w:val="16"/>
      <w:szCs w:val="16"/>
    </w:rPr>
  </w:style>
  <w:style w:type="character" w:styleId="Hypertextovodkaz">
    <w:name w:val="Hyperlink"/>
    <w:basedOn w:val="Standardnpsmoodstavce"/>
    <w:uiPriority w:val="99"/>
    <w:unhideWhenUsed/>
    <w:rsid w:val="00E2135D"/>
    <w:rPr>
      <w:color w:val="0000FF" w:themeColor="hyperlink"/>
      <w:u w:val="single"/>
    </w:rPr>
  </w:style>
  <w:style w:type="character" w:styleId="Odkaznakoment">
    <w:name w:val="annotation reference"/>
    <w:basedOn w:val="Standardnpsmoodstavce"/>
    <w:uiPriority w:val="99"/>
    <w:semiHidden/>
    <w:unhideWhenUsed/>
    <w:rsid w:val="00F36419"/>
    <w:rPr>
      <w:sz w:val="16"/>
      <w:szCs w:val="16"/>
    </w:rPr>
  </w:style>
  <w:style w:type="paragraph" w:styleId="Textkomente">
    <w:name w:val="annotation text"/>
    <w:basedOn w:val="Normln"/>
    <w:link w:val="TextkomenteChar"/>
    <w:uiPriority w:val="99"/>
    <w:semiHidden/>
    <w:unhideWhenUsed/>
    <w:rsid w:val="00F36419"/>
    <w:rPr>
      <w:sz w:val="20"/>
      <w:szCs w:val="20"/>
    </w:rPr>
  </w:style>
  <w:style w:type="character" w:customStyle="1" w:styleId="TextkomenteChar">
    <w:name w:val="Text komentáře Char"/>
    <w:basedOn w:val="Standardnpsmoodstavce"/>
    <w:link w:val="Textkomente"/>
    <w:uiPriority w:val="99"/>
    <w:semiHidden/>
    <w:rsid w:val="00F36419"/>
    <w:rPr>
      <w:rFonts w:ascii="Arial" w:eastAsia="Times New Roman" w:hAnsi="Arial" w:cs="Times New Roman"/>
      <w:sz w:val="20"/>
      <w:szCs w:val="20"/>
    </w:rPr>
  </w:style>
  <w:style w:type="paragraph" w:styleId="Pedmtkomente">
    <w:name w:val="annotation subject"/>
    <w:basedOn w:val="Textkomente"/>
    <w:next w:val="Textkomente"/>
    <w:link w:val="PedmtkomenteChar"/>
    <w:uiPriority w:val="99"/>
    <w:semiHidden/>
    <w:unhideWhenUsed/>
    <w:rsid w:val="00F36419"/>
    <w:rPr>
      <w:b/>
      <w:bCs/>
    </w:rPr>
  </w:style>
  <w:style w:type="character" w:customStyle="1" w:styleId="PedmtkomenteChar">
    <w:name w:val="Předmět komentáře Char"/>
    <w:basedOn w:val="TextkomenteChar"/>
    <w:link w:val="Pedmtkomente"/>
    <w:uiPriority w:val="99"/>
    <w:semiHidden/>
    <w:rsid w:val="00F36419"/>
    <w:rPr>
      <w:rFonts w:ascii="Arial" w:eastAsia="Times New Roman" w:hAnsi="Arial" w:cs="Times New Roman"/>
      <w:b/>
      <w:bCs/>
      <w:sz w:val="20"/>
      <w:szCs w:val="20"/>
    </w:rPr>
  </w:style>
  <w:style w:type="character" w:styleId="Siln">
    <w:name w:val="Strong"/>
    <w:basedOn w:val="Standardnpsmoodstavce"/>
    <w:qFormat/>
    <w:rsid w:val="007C3E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ince@zseliska.cz"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commentsExtended" Target="commentsExtended.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16</Pages>
  <Words>7657</Words>
  <Characters>45178</Characters>
  <Application>Microsoft Office Word</Application>
  <DocSecurity>0</DocSecurity>
  <Lines>376</Lines>
  <Paragraphs>105</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52730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Jana Tošovská</dc:creator>
  <cp:lastModifiedBy>Mgr. Jana Tošovská</cp:lastModifiedBy>
  <cp:revision>11</cp:revision>
  <cp:lastPrinted>2017-04-10T10:42:00Z</cp:lastPrinted>
  <dcterms:created xsi:type="dcterms:W3CDTF">2018-03-12T12:52:00Z</dcterms:created>
  <dcterms:modified xsi:type="dcterms:W3CDTF">2018-06-01T07:53:00Z</dcterms:modified>
</cp:coreProperties>
</file>